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298B6" w14:textId="77777777" w:rsidR="00C961F1" w:rsidRPr="00531EBC" w:rsidRDefault="00C961F1" w:rsidP="00C961F1">
      <w:pPr>
        <w:pStyle w:val="berschrift1"/>
      </w:pPr>
      <w:r w:rsidRPr="00531EBC">
        <w:t>Klimawandel in verschiedenen Ländern der Erde</w:t>
      </w:r>
    </w:p>
    <w:p w14:paraId="775298B7" w14:textId="77777777" w:rsidR="00C961F1" w:rsidRDefault="00C961F1" w:rsidP="00C961F1">
      <w:r>
        <w:t xml:space="preserve">Was passiert, wenn sich das Klima verändert? Das erfahrt ihr in diesem Spiel. </w:t>
      </w:r>
    </w:p>
    <w:p w14:paraId="775298B8" w14:textId="77777777" w:rsidR="001018D5" w:rsidRDefault="001018D5" w:rsidP="00C961F1">
      <w:r>
        <w:t>Spielt das Spiel</w:t>
      </w:r>
      <w:r w:rsidR="002810F7">
        <w:t xml:space="preserve"> und löst danach</w:t>
      </w:r>
      <w:r>
        <w:t xml:space="preserve"> die Aufgaben.</w:t>
      </w:r>
    </w:p>
    <w:p w14:paraId="775298B9" w14:textId="77777777" w:rsidR="00C961F1" w:rsidRPr="003B01F2" w:rsidRDefault="009F6789" w:rsidP="00C961F1">
      <w:pPr>
        <w:rPr>
          <w:b/>
        </w:rPr>
      </w:pPr>
      <w:r>
        <w:rPr>
          <w:b/>
        </w:rPr>
        <w:br/>
      </w:r>
      <w:r w:rsidR="00C961F1" w:rsidRPr="003B01F2">
        <w:rPr>
          <w:b/>
        </w:rPr>
        <w:t>Aufgabe</w:t>
      </w:r>
      <w:r w:rsidR="001018D5">
        <w:rPr>
          <w:b/>
        </w:rPr>
        <w:t>n</w:t>
      </w:r>
      <w:r w:rsidR="00C961F1" w:rsidRPr="003B01F2">
        <w:rPr>
          <w:b/>
        </w:rPr>
        <w:t>:</w:t>
      </w:r>
    </w:p>
    <w:p w14:paraId="775298BA" w14:textId="77777777" w:rsidR="00C961F1" w:rsidRDefault="001018D5" w:rsidP="00DA5342">
      <w:pPr>
        <w:pStyle w:val="Listenabsatz"/>
        <w:numPr>
          <w:ilvl w:val="0"/>
          <w:numId w:val="15"/>
        </w:numPr>
      </w:pPr>
      <w:r>
        <w:t xml:space="preserve">Lest gemeinsam die </w:t>
      </w:r>
      <w:r w:rsidR="00764FE8">
        <w:t xml:space="preserve">Geschichte von </w:t>
      </w:r>
      <w:r w:rsidRPr="00D24148">
        <w:rPr>
          <w:rFonts w:asciiTheme="majorHAnsi" w:eastAsiaTheme="majorEastAsia" w:hAnsiTheme="majorHAnsi" w:cstheme="majorBidi"/>
          <w:b/>
          <w:bCs/>
          <w:color w:val="86B819"/>
          <w:lang w:eastAsia="ar-SA"/>
        </w:rPr>
        <w:t>Lisa</w:t>
      </w:r>
      <w:r w:rsidR="00C961F1">
        <w:t>.</w:t>
      </w:r>
    </w:p>
    <w:p w14:paraId="775298BB" w14:textId="77777777" w:rsidR="001018D5" w:rsidRDefault="001018D5" w:rsidP="00DA5342">
      <w:pPr>
        <w:pStyle w:val="Listenabsatz"/>
        <w:numPr>
          <w:ilvl w:val="0"/>
          <w:numId w:val="15"/>
        </w:numPr>
      </w:pPr>
      <w:r>
        <w:t>Aus welchem Land kommt Lisa und wo wohnt sie?</w:t>
      </w:r>
    </w:p>
    <w:p w14:paraId="775298BC" w14:textId="77777777" w:rsidR="001018D5" w:rsidRDefault="001018D5" w:rsidP="002F46AC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8BD" w14:textId="77777777" w:rsidR="001018D5" w:rsidRDefault="001018D5" w:rsidP="002F46AC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8BE" w14:textId="77777777" w:rsidR="002F46AC" w:rsidRDefault="002F46AC" w:rsidP="00DA5342">
      <w:pPr>
        <w:pStyle w:val="Listenabsatz"/>
        <w:numPr>
          <w:ilvl w:val="0"/>
          <w:numId w:val="15"/>
        </w:numPr>
      </w:pPr>
      <w:r>
        <w:t xml:space="preserve">Lisas Eltern betreiben einen Skilift. </w:t>
      </w:r>
      <w:r w:rsidR="00C25937">
        <w:t xml:space="preserve">Hier </w:t>
      </w:r>
      <w:r w:rsidR="00C6382D">
        <w:t>gab es früher</w:t>
      </w:r>
      <w:r w:rsidR="00C25937">
        <w:t xml:space="preserve"> etwas</w:t>
      </w:r>
      <w:r w:rsidR="00764FE8">
        <w:t xml:space="preserve">, </w:t>
      </w:r>
      <w:r w:rsidR="00C25937">
        <w:t>d</w:t>
      </w:r>
      <w:r w:rsidR="00C6382D">
        <w:t>as viele Menschen zum Skifahren anlockte</w:t>
      </w:r>
      <w:r w:rsidR="00C25937">
        <w:t>. Was war das</w:t>
      </w:r>
      <w:r w:rsidR="00C6382D">
        <w:t>?</w:t>
      </w:r>
    </w:p>
    <w:p w14:paraId="775298BF" w14:textId="77777777" w:rsidR="002F46AC" w:rsidRDefault="002F46AC" w:rsidP="002F46AC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8C0" w14:textId="77777777" w:rsidR="002F46AC" w:rsidRDefault="0055543C" w:rsidP="00DA5342">
      <w:pPr>
        <w:pStyle w:val="Listenabsatz"/>
        <w:numPr>
          <w:ilvl w:val="0"/>
          <w:numId w:val="15"/>
        </w:numPr>
        <w:spacing w:after="0"/>
        <w:ind w:left="714" w:hanging="357"/>
      </w:pPr>
      <w:r>
        <w:t xml:space="preserve">Auch in der Region, in der Lisa lebt, ist der </w:t>
      </w:r>
      <w:r w:rsidR="00C6382D">
        <w:t>Klimawandel</w:t>
      </w:r>
      <w:r>
        <w:t xml:space="preserve"> zu spüren. Wie zeigt er sich? Lest euch die Aussagen in der Tabelle durch und umkreist die passenden.</w:t>
      </w:r>
    </w:p>
    <w:tbl>
      <w:tblPr>
        <w:tblStyle w:val="Tabellenraster"/>
        <w:tblpPr w:leftFromText="141" w:rightFromText="141" w:vertAnchor="text" w:horzAnchor="margin" w:tblpXSpec="center" w:tblpY="310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55543C" w14:paraId="775298C4" w14:textId="77777777" w:rsidTr="00F04E2D">
        <w:tc>
          <w:tcPr>
            <w:tcW w:w="2394" w:type="dxa"/>
            <w:shd w:val="clear" w:color="auto" w:fill="auto"/>
            <w:vAlign w:val="center"/>
          </w:tcPr>
          <w:p w14:paraId="775298C1" w14:textId="77777777" w:rsidR="0055543C" w:rsidRDefault="0055543C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starke Stürme.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8C2" w14:textId="77777777" w:rsidR="0055543C" w:rsidRDefault="00F04E2D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wird kälter.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8C3" w14:textId="77777777" w:rsidR="0055543C" w:rsidRDefault="0055543C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nicht mehr genug Trinkwasser.</w:t>
            </w:r>
          </w:p>
        </w:tc>
      </w:tr>
      <w:tr w:rsidR="0055543C" w14:paraId="775298C8" w14:textId="77777777" w:rsidTr="00F04E2D">
        <w:tc>
          <w:tcPr>
            <w:tcW w:w="2394" w:type="dxa"/>
            <w:shd w:val="clear" w:color="auto" w:fill="auto"/>
            <w:vAlign w:val="center"/>
          </w:tcPr>
          <w:p w14:paraId="775298C5" w14:textId="77777777" w:rsidR="0055543C" w:rsidRDefault="00F04E2D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Der Boden taut auf und wird ganz matschig.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8C6" w14:textId="77777777" w:rsidR="0055543C" w:rsidRDefault="0055543C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extrem trocken.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8C7" w14:textId="77777777" w:rsidR="0055543C" w:rsidRDefault="0055543C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wärmer geworden.</w:t>
            </w:r>
          </w:p>
        </w:tc>
      </w:tr>
      <w:tr w:rsidR="0055543C" w14:paraId="775298CC" w14:textId="77777777" w:rsidTr="00F04E2D">
        <w:tc>
          <w:tcPr>
            <w:tcW w:w="2394" w:type="dxa"/>
            <w:shd w:val="clear" w:color="auto" w:fill="auto"/>
            <w:vAlign w:val="center"/>
          </w:tcPr>
          <w:p w14:paraId="775298C9" w14:textId="77777777" w:rsidR="0055543C" w:rsidRDefault="0055543C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fällt weniger Schnee.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8CA" w14:textId="77777777" w:rsidR="0055543C" w:rsidRDefault="0055543C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</w:t>
            </w:r>
            <w:r w:rsidR="00F04E2D">
              <w:t xml:space="preserve"> gibt mehr Waldbrände</w:t>
            </w:r>
            <w:r>
              <w:t>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8CB" w14:textId="77777777" w:rsidR="0055543C" w:rsidRDefault="0055543C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viele Überschwemmungen.</w:t>
            </w:r>
          </w:p>
        </w:tc>
      </w:tr>
      <w:tr w:rsidR="0055543C" w14:paraId="775298D0" w14:textId="77777777" w:rsidTr="00F04E2D">
        <w:tc>
          <w:tcPr>
            <w:tcW w:w="2394" w:type="dxa"/>
            <w:shd w:val="clear" w:color="auto" w:fill="auto"/>
            <w:vAlign w:val="center"/>
          </w:tcPr>
          <w:p w14:paraId="775298CD" w14:textId="77777777" w:rsidR="0055543C" w:rsidRDefault="00F04E2D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Regenzeiten fallen aus.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8CE" w14:textId="77777777" w:rsidR="0055543C" w:rsidRDefault="00F04E2D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Manchmal ist es extrem heiß.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8CF" w14:textId="77777777" w:rsidR="0055543C" w:rsidRDefault="00F04E2D" w:rsidP="0055543C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Gletscher schmelzen.</w:t>
            </w:r>
          </w:p>
        </w:tc>
      </w:tr>
    </w:tbl>
    <w:p w14:paraId="775298D1" w14:textId="77777777" w:rsidR="001018D5" w:rsidRDefault="001018D5" w:rsidP="001018D5"/>
    <w:p w14:paraId="775298D2" w14:textId="77777777" w:rsidR="001018D5" w:rsidRDefault="001018D5" w:rsidP="00C961F1"/>
    <w:p w14:paraId="775298D3" w14:textId="77777777" w:rsidR="001018D5" w:rsidRDefault="001018D5" w:rsidP="00C961F1"/>
    <w:p w14:paraId="775298D4" w14:textId="77777777" w:rsidR="000A65F8" w:rsidRDefault="000A65F8" w:rsidP="00C961F1"/>
    <w:p w14:paraId="775298D5" w14:textId="77777777" w:rsidR="000A65F8" w:rsidRDefault="000A65F8" w:rsidP="00C961F1"/>
    <w:p w14:paraId="775298D6" w14:textId="77777777" w:rsidR="000A65F8" w:rsidRDefault="000A65F8" w:rsidP="00C961F1"/>
    <w:p w14:paraId="775298D7" w14:textId="77777777" w:rsidR="000A65F8" w:rsidRDefault="000A65F8" w:rsidP="00C961F1"/>
    <w:p w14:paraId="775298D8" w14:textId="77777777" w:rsidR="000A65F8" w:rsidRDefault="000A65F8" w:rsidP="00C961F1"/>
    <w:p w14:paraId="775298D9" w14:textId="77777777" w:rsidR="00F04E2D" w:rsidRDefault="00F04E2D" w:rsidP="002F46AC"/>
    <w:p w14:paraId="775298DA" w14:textId="77777777" w:rsidR="00F04E2D" w:rsidRDefault="00764FE8" w:rsidP="00DA5342">
      <w:pPr>
        <w:pStyle w:val="Listenabsatz"/>
        <w:numPr>
          <w:ilvl w:val="0"/>
          <w:numId w:val="15"/>
        </w:numPr>
      </w:pPr>
      <w:r>
        <w:t xml:space="preserve">In </w:t>
      </w:r>
      <w:r w:rsidR="00F04E2D">
        <w:t>Lisa</w:t>
      </w:r>
      <w:r>
        <w:t>s Region ist die Schneedecke oft so dünn, dass Skifahren kaum noch möglich ist. Was bedeutet das für Lisas Familie</w:t>
      </w:r>
      <w:r w:rsidR="00F04E2D">
        <w:t>?</w:t>
      </w:r>
    </w:p>
    <w:p w14:paraId="775298DB" w14:textId="77777777" w:rsidR="00F04E2D" w:rsidRDefault="00F04E2D" w:rsidP="00F04E2D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8DC" w14:textId="77777777" w:rsidR="00F04E2D" w:rsidRDefault="00F04E2D" w:rsidP="00F04E2D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8DD" w14:textId="77777777" w:rsidR="00764FE8" w:rsidRDefault="00764FE8" w:rsidP="00764FE8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8DE" w14:textId="77777777" w:rsidR="00764FE8" w:rsidRDefault="00764FE8" w:rsidP="00764FE8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8DF" w14:textId="77777777" w:rsidR="00C961F1" w:rsidRDefault="00C961F1" w:rsidP="00C961F1">
      <w:pPr>
        <w:pStyle w:val="berschrift1"/>
      </w:pPr>
      <w:r w:rsidRPr="00531EBC">
        <w:lastRenderedPageBreak/>
        <w:t>Klimawandel in verschiedenen Ländern der Erde</w:t>
      </w:r>
    </w:p>
    <w:p w14:paraId="775298E0" w14:textId="77777777" w:rsidR="00764FE8" w:rsidRDefault="00764FE8" w:rsidP="00764FE8">
      <w:r>
        <w:t xml:space="preserve">Was passiert, wenn sich das Klima verändert? Das erfahrt ihr in diesem Spiel. </w:t>
      </w:r>
    </w:p>
    <w:p w14:paraId="775298E1" w14:textId="77777777" w:rsidR="00764FE8" w:rsidRDefault="00764FE8" w:rsidP="00764FE8">
      <w:r>
        <w:t>Spielt das Spiel und löst danach die Aufgaben.</w:t>
      </w:r>
    </w:p>
    <w:p w14:paraId="775298E2" w14:textId="77777777" w:rsidR="00764FE8" w:rsidRPr="003B01F2" w:rsidRDefault="00764FE8" w:rsidP="00764FE8">
      <w:pPr>
        <w:rPr>
          <w:b/>
        </w:rPr>
      </w:pPr>
      <w:r>
        <w:rPr>
          <w:b/>
        </w:rPr>
        <w:br/>
      </w:r>
      <w:r w:rsidRPr="003B01F2">
        <w:rPr>
          <w:b/>
        </w:rPr>
        <w:t>Aufgabe</w:t>
      </w:r>
      <w:r>
        <w:rPr>
          <w:b/>
        </w:rPr>
        <w:t>n</w:t>
      </w:r>
      <w:r w:rsidRPr="003B01F2">
        <w:rPr>
          <w:b/>
        </w:rPr>
        <w:t>:</w:t>
      </w:r>
    </w:p>
    <w:p w14:paraId="775298E3" w14:textId="77777777" w:rsidR="00764FE8" w:rsidRDefault="00764FE8" w:rsidP="00DA5342">
      <w:pPr>
        <w:pStyle w:val="Listenabsatz"/>
        <w:numPr>
          <w:ilvl w:val="0"/>
          <w:numId w:val="16"/>
        </w:numPr>
      </w:pPr>
      <w:r>
        <w:t xml:space="preserve">Lest gemeinsam die Geschichte von </w:t>
      </w:r>
      <w:r w:rsidRPr="00D24148">
        <w:rPr>
          <w:rFonts w:asciiTheme="majorHAnsi" w:eastAsiaTheme="majorEastAsia" w:hAnsiTheme="majorHAnsi" w:cstheme="majorBidi"/>
          <w:b/>
          <w:bCs/>
          <w:color w:val="86B819"/>
          <w:lang w:eastAsia="ar-SA"/>
        </w:rPr>
        <w:t>Dani</w:t>
      </w:r>
      <w:r>
        <w:t>.</w:t>
      </w:r>
    </w:p>
    <w:p w14:paraId="775298E4" w14:textId="77777777" w:rsidR="00764FE8" w:rsidRDefault="00764FE8" w:rsidP="00DA5342">
      <w:pPr>
        <w:pStyle w:val="Listenabsatz"/>
        <w:numPr>
          <w:ilvl w:val="0"/>
          <w:numId w:val="16"/>
        </w:numPr>
      </w:pPr>
      <w:r>
        <w:t>Aus welchem Land kommt Dani und wo wohnt er?</w:t>
      </w:r>
    </w:p>
    <w:p w14:paraId="775298E5" w14:textId="77777777" w:rsidR="00764FE8" w:rsidRDefault="00764FE8" w:rsidP="00764FE8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8E6" w14:textId="77777777" w:rsidR="00764FE8" w:rsidRDefault="00764FE8" w:rsidP="00764FE8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8E7" w14:textId="77777777" w:rsidR="00764FE8" w:rsidRDefault="0054129C" w:rsidP="00DA5342">
      <w:pPr>
        <w:pStyle w:val="Listenabsatz"/>
        <w:numPr>
          <w:ilvl w:val="0"/>
          <w:numId w:val="16"/>
        </w:numPr>
      </w:pPr>
      <w:r>
        <w:t xml:space="preserve">In der Region, in der Dani wohnt, war es schon immer trocken. Trotzdem </w:t>
      </w:r>
      <w:r w:rsidR="008804DB">
        <w:t xml:space="preserve">gab es </w:t>
      </w:r>
      <w:r>
        <w:t xml:space="preserve">bisher immer genug Wasser. Woher kommt </w:t>
      </w:r>
      <w:r w:rsidR="008804DB">
        <w:t>das Wasser, das die Flüsse füllt</w:t>
      </w:r>
      <w:r w:rsidR="00764FE8">
        <w:t>?</w:t>
      </w:r>
    </w:p>
    <w:p w14:paraId="775298E8" w14:textId="77777777" w:rsidR="00764FE8" w:rsidRDefault="00764FE8" w:rsidP="00764FE8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8E9" w14:textId="77777777" w:rsidR="00764FE8" w:rsidRDefault="00F715B5" w:rsidP="00DA5342">
      <w:pPr>
        <w:pStyle w:val="Listenabsatz"/>
        <w:numPr>
          <w:ilvl w:val="0"/>
          <w:numId w:val="16"/>
        </w:numPr>
        <w:spacing w:after="0"/>
        <w:ind w:left="714" w:hanging="357"/>
      </w:pPr>
      <w:r>
        <w:t xml:space="preserve">Jetzt ist aber </w:t>
      </w:r>
      <w:r w:rsidR="00764FE8">
        <w:t>der Klimawandel zu spüren. Wie zeigt er sich? Lest euch die Aussagen in der Tabelle durch und umkreist die passenden.</w:t>
      </w:r>
    </w:p>
    <w:tbl>
      <w:tblPr>
        <w:tblStyle w:val="Tabellenraster"/>
        <w:tblpPr w:leftFromText="141" w:rightFromText="141" w:vertAnchor="text" w:horzAnchor="margin" w:tblpXSpec="center" w:tblpY="310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764FE8" w14:paraId="775298ED" w14:textId="77777777" w:rsidTr="00270110">
        <w:tc>
          <w:tcPr>
            <w:tcW w:w="2394" w:type="dxa"/>
            <w:shd w:val="clear" w:color="auto" w:fill="auto"/>
            <w:vAlign w:val="center"/>
          </w:tcPr>
          <w:p w14:paraId="775298EA" w14:textId="77777777"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starke Stürme.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8EB" w14:textId="77777777"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wird kälter.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8EC" w14:textId="77777777"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nicht mehr genug Trinkwasser.</w:t>
            </w:r>
          </w:p>
        </w:tc>
      </w:tr>
      <w:tr w:rsidR="00764FE8" w14:paraId="775298F1" w14:textId="77777777" w:rsidTr="00270110">
        <w:tc>
          <w:tcPr>
            <w:tcW w:w="2394" w:type="dxa"/>
            <w:shd w:val="clear" w:color="auto" w:fill="auto"/>
            <w:vAlign w:val="center"/>
          </w:tcPr>
          <w:p w14:paraId="775298EE" w14:textId="77777777"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Der Boden taut auf und wird ganz matschig.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8EF" w14:textId="77777777"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extrem trocken.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8F0" w14:textId="77777777"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wärmer geworden.</w:t>
            </w:r>
          </w:p>
        </w:tc>
      </w:tr>
      <w:tr w:rsidR="00764FE8" w14:paraId="775298F5" w14:textId="77777777" w:rsidTr="00270110">
        <w:tc>
          <w:tcPr>
            <w:tcW w:w="2394" w:type="dxa"/>
            <w:shd w:val="clear" w:color="auto" w:fill="auto"/>
            <w:vAlign w:val="center"/>
          </w:tcPr>
          <w:p w14:paraId="775298F2" w14:textId="77777777"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fällt weniger Schnee.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8F3" w14:textId="77777777"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Waldbrände.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8F4" w14:textId="77777777"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viele Überschwemmungen.</w:t>
            </w:r>
          </w:p>
        </w:tc>
      </w:tr>
      <w:tr w:rsidR="00764FE8" w14:paraId="775298F9" w14:textId="77777777" w:rsidTr="00270110">
        <w:tc>
          <w:tcPr>
            <w:tcW w:w="2394" w:type="dxa"/>
            <w:shd w:val="clear" w:color="auto" w:fill="auto"/>
            <w:vAlign w:val="center"/>
          </w:tcPr>
          <w:p w14:paraId="775298F6" w14:textId="77777777"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Regenzeiten fallen aus.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8F7" w14:textId="77777777"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Manchmal ist es extrem heiß.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8F8" w14:textId="77777777" w:rsidR="00764FE8" w:rsidRDefault="00764FE8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Gletscher schmelzen.</w:t>
            </w:r>
          </w:p>
        </w:tc>
      </w:tr>
    </w:tbl>
    <w:p w14:paraId="775298FA" w14:textId="77777777" w:rsidR="00764FE8" w:rsidRDefault="00764FE8" w:rsidP="00764FE8"/>
    <w:p w14:paraId="775298FB" w14:textId="77777777" w:rsidR="00764FE8" w:rsidRDefault="00764FE8" w:rsidP="00764FE8"/>
    <w:p w14:paraId="775298FC" w14:textId="77777777" w:rsidR="00764FE8" w:rsidRDefault="00764FE8" w:rsidP="00764FE8"/>
    <w:p w14:paraId="775298FD" w14:textId="77777777" w:rsidR="00764FE8" w:rsidRDefault="00764FE8" w:rsidP="00764FE8"/>
    <w:p w14:paraId="775298FE" w14:textId="77777777" w:rsidR="00764FE8" w:rsidRDefault="00764FE8" w:rsidP="00764FE8"/>
    <w:p w14:paraId="775298FF" w14:textId="77777777" w:rsidR="00764FE8" w:rsidRDefault="00764FE8" w:rsidP="00764FE8"/>
    <w:p w14:paraId="77529900" w14:textId="77777777" w:rsidR="00764FE8" w:rsidRDefault="00764FE8" w:rsidP="00764FE8"/>
    <w:p w14:paraId="77529901" w14:textId="77777777" w:rsidR="00764FE8" w:rsidRDefault="00764FE8" w:rsidP="00764FE8"/>
    <w:p w14:paraId="77529902" w14:textId="77777777" w:rsidR="00764FE8" w:rsidRDefault="00764FE8" w:rsidP="00764FE8"/>
    <w:p w14:paraId="77529903" w14:textId="77777777" w:rsidR="00764FE8" w:rsidRDefault="007829B0" w:rsidP="00DA5342">
      <w:pPr>
        <w:pStyle w:val="Listenabsatz"/>
        <w:numPr>
          <w:ilvl w:val="0"/>
          <w:numId w:val="16"/>
        </w:numPr>
      </w:pPr>
      <w:r>
        <w:t xml:space="preserve">Weil </w:t>
      </w:r>
      <w:r w:rsidR="00183D50">
        <w:t>die Gletscher abschmelzen</w:t>
      </w:r>
      <w:r>
        <w:t>,</w:t>
      </w:r>
      <w:r w:rsidR="00183D50">
        <w:t xml:space="preserve"> gibt es in Danis Stadt viel weniger Wasser</w:t>
      </w:r>
      <w:r w:rsidR="00764FE8">
        <w:t xml:space="preserve">. </w:t>
      </w:r>
      <w:r w:rsidR="0045377C">
        <w:t xml:space="preserve">Was bedeutet das für Danis </w:t>
      </w:r>
      <w:r w:rsidR="00764FE8">
        <w:t>Familie?</w:t>
      </w:r>
      <w:r w:rsidR="0045377C">
        <w:t xml:space="preserve"> </w:t>
      </w:r>
    </w:p>
    <w:p w14:paraId="77529904" w14:textId="77777777" w:rsidR="00764FE8" w:rsidRDefault="00764FE8" w:rsidP="00764FE8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05" w14:textId="77777777" w:rsidR="00764FE8" w:rsidRDefault="00764FE8" w:rsidP="00764FE8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06" w14:textId="77777777" w:rsidR="00764FE8" w:rsidRDefault="00764FE8" w:rsidP="00764FE8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07" w14:textId="77777777" w:rsidR="00764FE8" w:rsidRDefault="00764FE8" w:rsidP="00764FE8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08" w14:textId="77777777" w:rsidR="0045377C" w:rsidRDefault="0045377C" w:rsidP="0045377C">
      <w:pPr>
        <w:pStyle w:val="berschrift1"/>
      </w:pPr>
      <w:r w:rsidRPr="00531EBC">
        <w:lastRenderedPageBreak/>
        <w:t>Klimawandel in verschiedenen Ländern der Erde</w:t>
      </w:r>
    </w:p>
    <w:p w14:paraId="77529909" w14:textId="77777777" w:rsidR="0045377C" w:rsidRDefault="0045377C" w:rsidP="0045377C">
      <w:r>
        <w:t xml:space="preserve">Was passiert, wenn sich das Klima verändert? Das erfahrt ihr in diesem Spiel. </w:t>
      </w:r>
    </w:p>
    <w:p w14:paraId="7752990A" w14:textId="77777777" w:rsidR="0045377C" w:rsidRDefault="0045377C" w:rsidP="0045377C">
      <w:r>
        <w:t>Spielt das Spiel und löst danach die Aufgaben.</w:t>
      </w:r>
    </w:p>
    <w:p w14:paraId="7752990B" w14:textId="77777777" w:rsidR="0045377C" w:rsidRPr="003B01F2" w:rsidRDefault="0045377C" w:rsidP="0045377C">
      <w:pPr>
        <w:rPr>
          <w:b/>
        </w:rPr>
      </w:pPr>
      <w:r>
        <w:rPr>
          <w:b/>
        </w:rPr>
        <w:br/>
      </w:r>
      <w:r w:rsidRPr="003B01F2">
        <w:rPr>
          <w:b/>
        </w:rPr>
        <w:t>Aufgabe</w:t>
      </w:r>
      <w:r>
        <w:rPr>
          <w:b/>
        </w:rPr>
        <w:t>n</w:t>
      </w:r>
      <w:r w:rsidRPr="003B01F2">
        <w:rPr>
          <w:b/>
        </w:rPr>
        <w:t>:</w:t>
      </w:r>
    </w:p>
    <w:p w14:paraId="7752990C" w14:textId="77777777" w:rsidR="0045377C" w:rsidRDefault="0045377C" w:rsidP="00DA5342">
      <w:pPr>
        <w:pStyle w:val="Listenabsatz"/>
        <w:numPr>
          <w:ilvl w:val="0"/>
          <w:numId w:val="17"/>
        </w:numPr>
      </w:pPr>
      <w:r>
        <w:t xml:space="preserve">Lest gemeinsam die Geschichte von </w:t>
      </w:r>
      <w:r w:rsidRPr="00D24148">
        <w:rPr>
          <w:rFonts w:asciiTheme="majorHAnsi" w:eastAsiaTheme="majorEastAsia" w:hAnsiTheme="majorHAnsi" w:cstheme="majorBidi"/>
          <w:b/>
          <w:bCs/>
          <w:color w:val="86B819"/>
          <w:lang w:eastAsia="ar-SA"/>
        </w:rPr>
        <w:t>Saya</w:t>
      </w:r>
      <w:r>
        <w:t>.</w:t>
      </w:r>
    </w:p>
    <w:p w14:paraId="7752990D" w14:textId="77777777" w:rsidR="0045377C" w:rsidRDefault="0045377C" w:rsidP="00DA5342">
      <w:pPr>
        <w:pStyle w:val="Listenabsatz"/>
        <w:numPr>
          <w:ilvl w:val="0"/>
          <w:numId w:val="17"/>
        </w:numPr>
      </w:pPr>
      <w:r>
        <w:t xml:space="preserve">Aus welchem Land kommt </w:t>
      </w:r>
      <w:r w:rsidR="001D1A87">
        <w:t xml:space="preserve">Saya </w:t>
      </w:r>
      <w:r>
        <w:t xml:space="preserve">und wo wohnt </w:t>
      </w:r>
      <w:r w:rsidR="001D1A87">
        <w:t>sie</w:t>
      </w:r>
      <w:r>
        <w:t>?</w:t>
      </w:r>
    </w:p>
    <w:p w14:paraId="7752990E" w14:textId="77777777" w:rsidR="0045377C" w:rsidRDefault="0045377C" w:rsidP="0045377C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0F" w14:textId="77777777" w:rsidR="0045377C" w:rsidRDefault="0045377C" w:rsidP="0045377C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10" w14:textId="77777777" w:rsidR="0045377C" w:rsidRDefault="004866A6" w:rsidP="00DA5342">
      <w:pPr>
        <w:pStyle w:val="Listenabsatz"/>
        <w:numPr>
          <w:ilvl w:val="0"/>
          <w:numId w:val="17"/>
        </w:numPr>
      </w:pPr>
      <w:r>
        <w:t>Sayas Familie</w:t>
      </w:r>
      <w:r w:rsidR="00BC555F">
        <w:t xml:space="preserve"> hat ein kleines Häuschen und Felder. Was bauen Sayas Eltern an</w:t>
      </w:r>
      <w:r w:rsidR="0045377C">
        <w:t>?</w:t>
      </w:r>
    </w:p>
    <w:p w14:paraId="77529911" w14:textId="77777777" w:rsidR="0045377C" w:rsidRDefault="0045377C" w:rsidP="0045377C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12" w14:textId="77777777" w:rsidR="0045377C" w:rsidRDefault="00BC555F" w:rsidP="00DA5342">
      <w:pPr>
        <w:pStyle w:val="Listenabsatz"/>
        <w:numPr>
          <w:ilvl w:val="0"/>
          <w:numId w:val="17"/>
        </w:numPr>
        <w:spacing w:after="0"/>
        <w:ind w:left="714" w:hanging="357"/>
      </w:pPr>
      <w:r>
        <w:t xml:space="preserve">Auf den Philippinen </w:t>
      </w:r>
      <w:r w:rsidR="005F333B">
        <w:t xml:space="preserve">hat </w:t>
      </w:r>
      <w:r>
        <w:t xml:space="preserve">es schon immer </w:t>
      </w:r>
      <w:r w:rsidR="005F333B">
        <w:t xml:space="preserve">viele </w:t>
      </w:r>
      <w:r>
        <w:t>Stürme und heftige Regenfälle</w:t>
      </w:r>
      <w:r w:rsidR="005F333B">
        <w:t xml:space="preserve"> gegeben</w:t>
      </w:r>
      <w:r>
        <w:t xml:space="preserve">. Durch den </w:t>
      </w:r>
      <w:r w:rsidR="0045377C">
        <w:t xml:space="preserve">Klimawandel </w:t>
      </w:r>
      <w:r>
        <w:t xml:space="preserve">hat sich aber noch einiges verändert. </w:t>
      </w:r>
      <w:r w:rsidR="0045377C">
        <w:t xml:space="preserve">Wie zeigt </w:t>
      </w:r>
      <w:r>
        <w:t xml:space="preserve">er </w:t>
      </w:r>
      <w:r w:rsidR="0045377C">
        <w:t>sich? Lest euch die Aussagen in der Tabelle durch und umkreist die passenden.</w:t>
      </w:r>
    </w:p>
    <w:tbl>
      <w:tblPr>
        <w:tblStyle w:val="Tabellenraster"/>
        <w:tblpPr w:leftFromText="141" w:rightFromText="141" w:vertAnchor="text" w:horzAnchor="margin" w:tblpXSpec="center" w:tblpY="310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45377C" w14:paraId="77529916" w14:textId="77777777" w:rsidTr="00270110">
        <w:tc>
          <w:tcPr>
            <w:tcW w:w="2394" w:type="dxa"/>
            <w:shd w:val="clear" w:color="auto" w:fill="auto"/>
            <w:vAlign w:val="center"/>
          </w:tcPr>
          <w:p w14:paraId="77529913" w14:textId="77777777"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starke Stürme.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14" w14:textId="77777777" w:rsidR="0045377C" w:rsidRDefault="001D1A87" w:rsidP="001D1A87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extrem trocken.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15" w14:textId="77777777"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nicht mehr genug Trinkwasser.</w:t>
            </w:r>
          </w:p>
        </w:tc>
      </w:tr>
      <w:tr w:rsidR="0045377C" w14:paraId="7752991A" w14:textId="77777777" w:rsidTr="00270110">
        <w:tc>
          <w:tcPr>
            <w:tcW w:w="2394" w:type="dxa"/>
            <w:shd w:val="clear" w:color="auto" w:fill="auto"/>
            <w:vAlign w:val="center"/>
          </w:tcPr>
          <w:p w14:paraId="77529917" w14:textId="77777777"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Der Boden taut auf und wird ganz matschig.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18" w14:textId="77777777" w:rsidR="0045377C" w:rsidRDefault="001D1A87" w:rsidP="001D1A87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extrem starke Regenfälle.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19" w14:textId="77777777"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wärmer geworden.</w:t>
            </w:r>
          </w:p>
        </w:tc>
      </w:tr>
      <w:tr w:rsidR="0045377C" w14:paraId="7752991E" w14:textId="77777777" w:rsidTr="00270110">
        <w:tc>
          <w:tcPr>
            <w:tcW w:w="2394" w:type="dxa"/>
            <w:shd w:val="clear" w:color="auto" w:fill="auto"/>
            <w:vAlign w:val="center"/>
          </w:tcPr>
          <w:p w14:paraId="7752991B" w14:textId="77777777"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fällt weniger Schnee.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1C" w14:textId="77777777"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Waldbrände.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1D" w14:textId="77777777"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viele Überschwemmungen.</w:t>
            </w:r>
          </w:p>
        </w:tc>
      </w:tr>
      <w:tr w:rsidR="0045377C" w14:paraId="77529922" w14:textId="77777777" w:rsidTr="00270110">
        <w:tc>
          <w:tcPr>
            <w:tcW w:w="2394" w:type="dxa"/>
            <w:shd w:val="clear" w:color="auto" w:fill="auto"/>
            <w:vAlign w:val="center"/>
          </w:tcPr>
          <w:p w14:paraId="7752991F" w14:textId="77777777"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Regenzeiten fallen aus.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20" w14:textId="77777777"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Manchmal ist es extrem heiß.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21" w14:textId="77777777" w:rsidR="0045377C" w:rsidRDefault="0045377C" w:rsidP="00270110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Gletscher schmelzen.</w:t>
            </w:r>
          </w:p>
        </w:tc>
      </w:tr>
    </w:tbl>
    <w:p w14:paraId="77529923" w14:textId="77777777" w:rsidR="0045377C" w:rsidRDefault="0045377C" w:rsidP="0045377C"/>
    <w:p w14:paraId="77529924" w14:textId="77777777" w:rsidR="0045377C" w:rsidRDefault="0045377C" w:rsidP="0045377C"/>
    <w:p w14:paraId="77529925" w14:textId="77777777" w:rsidR="0045377C" w:rsidRDefault="0045377C" w:rsidP="0045377C"/>
    <w:p w14:paraId="77529926" w14:textId="77777777" w:rsidR="0045377C" w:rsidRDefault="0045377C" w:rsidP="0045377C"/>
    <w:p w14:paraId="77529927" w14:textId="77777777" w:rsidR="0045377C" w:rsidRDefault="0045377C" w:rsidP="0045377C"/>
    <w:p w14:paraId="77529928" w14:textId="77777777" w:rsidR="0045377C" w:rsidRDefault="0045377C" w:rsidP="0045377C"/>
    <w:p w14:paraId="77529929" w14:textId="77777777" w:rsidR="0045377C" w:rsidRDefault="0045377C" w:rsidP="0045377C"/>
    <w:p w14:paraId="7752992A" w14:textId="77777777" w:rsidR="0045377C" w:rsidRDefault="0045377C" w:rsidP="0045377C"/>
    <w:p w14:paraId="7752992B" w14:textId="77777777" w:rsidR="0045377C" w:rsidRDefault="0045377C" w:rsidP="0045377C"/>
    <w:p w14:paraId="7752992C" w14:textId="77777777" w:rsidR="0045377C" w:rsidRDefault="005F333B" w:rsidP="00DA5342">
      <w:pPr>
        <w:pStyle w:val="Listenabsatz"/>
        <w:numPr>
          <w:ilvl w:val="0"/>
          <w:numId w:val="17"/>
        </w:numPr>
      </w:pPr>
      <w:r>
        <w:t>Was passiert, wenn es zu wenig regnet</w:t>
      </w:r>
      <w:r w:rsidR="0045377C">
        <w:t xml:space="preserve">? </w:t>
      </w:r>
    </w:p>
    <w:p w14:paraId="7752992D" w14:textId="77777777" w:rsidR="0045377C" w:rsidRDefault="0045377C" w:rsidP="0045377C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2E" w14:textId="77777777" w:rsidR="005F333B" w:rsidRDefault="005F333B" w:rsidP="00DA5342">
      <w:pPr>
        <w:pStyle w:val="Listenabsatz"/>
        <w:numPr>
          <w:ilvl w:val="0"/>
          <w:numId w:val="17"/>
        </w:numPr>
      </w:pPr>
      <w:r>
        <w:t xml:space="preserve">Auch die Taifune sind heftiger geworden. Was ist im letzten Jahr passiert? </w:t>
      </w:r>
    </w:p>
    <w:p w14:paraId="7752992F" w14:textId="77777777" w:rsidR="0045377C" w:rsidRDefault="0045377C" w:rsidP="0045377C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30" w14:textId="77777777" w:rsidR="0045377C" w:rsidRDefault="0045377C" w:rsidP="0045377C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31" w14:textId="77777777" w:rsidR="0045377C" w:rsidRDefault="0045377C" w:rsidP="0045377C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32" w14:textId="77777777" w:rsidR="00DC4B12" w:rsidRPr="00531EBC" w:rsidRDefault="00DC4B12" w:rsidP="00DC4B12">
      <w:pPr>
        <w:pStyle w:val="berschrift1"/>
      </w:pPr>
      <w:r w:rsidRPr="00531EBC">
        <w:lastRenderedPageBreak/>
        <w:t>Klimawandel in verschiedenen Ländern der Erde</w:t>
      </w:r>
    </w:p>
    <w:p w14:paraId="77529933" w14:textId="77777777" w:rsidR="00DC4B12" w:rsidRDefault="00DC4B12" w:rsidP="00DC4B12">
      <w:r>
        <w:t xml:space="preserve">Was passiert, wenn sich das Klima verändert? Das erfahrt ihr in diesem Spiel. </w:t>
      </w:r>
    </w:p>
    <w:p w14:paraId="77529934" w14:textId="77777777" w:rsidR="00DC4B12" w:rsidRDefault="00DC4B12" w:rsidP="00DC4B12">
      <w:r>
        <w:t>Spielt das Spiel und löst danach die Aufgaben.</w:t>
      </w:r>
    </w:p>
    <w:p w14:paraId="77529935" w14:textId="77777777" w:rsidR="00DC4B12" w:rsidRPr="003B01F2" w:rsidRDefault="00DC4B12" w:rsidP="00DC4B12">
      <w:pPr>
        <w:rPr>
          <w:b/>
        </w:rPr>
      </w:pPr>
      <w:r>
        <w:rPr>
          <w:b/>
        </w:rPr>
        <w:br/>
      </w:r>
      <w:r w:rsidRPr="003B01F2">
        <w:rPr>
          <w:b/>
        </w:rPr>
        <w:t>Aufgabe</w:t>
      </w:r>
      <w:r>
        <w:rPr>
          <w:b/>
        </w:rPr>
        <w:t>n</w:t>
      </w:r>
      <w:r w:rsidRPr="003B01F2">
        <w:rPr>
          <w:b/>
        </w:rPr>
        <w:t>:</w:t>
      </w:r>
    </w:p>
    <w:p w14:paraId="77529936" w14:textId="77777777" w:rsidR="00DC4B12" w:rsidRDefault="00DC4B12" w:rsidP="00DC4B12">
      <w:pPr>
        <w:pStyle w:val="Listenabsatz"/>
        <w:numPr>
          <w:ilvl w:val="0"/>
          <w:numId w:val="18"/>
        </w:numPr>
      </w:pPr>
      <w:r>
        <w:t xml:space="preserve">Lest gemeinsam die Geschichte von </w:t>
      </w:r>
      <w:r w:rsidRPr="00D24148">
        <w:rPr>
          <w:rFonts w:asciiTheme="majorHAnsi" w:eastAsiaTheme="majorEastAsia" w:hAnsiTheme="majorHAnsi" w:cstheme="majorBidi"/>
          <w:b/>
          <w:bCs/>
          <w:color w:val="86B819"/>
          <w:lang w:eastAsia="ar-SA"/>
        </w:rPr>
        <w:t>Mia</w:t>
      </w:r>
      <w:r>
        <w:t>.</w:t>
      </w:r>
    </w:p>
    <w:p w14:paraId="77529937" w14:textId="77777777" w:rsidR="00DC4B12" w:rsidRDefault="00DC4B12" w:rsidP="00DC4B12">
      <w:pPr>
        <w:pStyle w:val="Listenabsatz"/>
        <w:numPr>
          <w:ilvl w:val="0"/>
          <w:numId w:val="18"/>
        </w:numPr>
      </w:pPr>
      <w:r>
        <w:t>Aus welchem Land kommt Mia und wo wohnt sie?</w:t>
      </w:r>
    </w:p>
    <w:p w14:paraId="77529938" w14:textId="77777777" w:rsidR="00DC4B12" w:rsidRDefault="00DC4B12" w:rsidP="00DC4B12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39" w14:textId="77777777" w:rsidR="00DC4B12" w:rsidRDefault="00DC4B12" w:rsidP="00DC4B12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3A" w14:textId="77777777" w:rsidR="00DC4B12" w:rsidRDefault="00DE3395" w:rsidP="00DC4B12">
      <w:pPr>
        <w:pStyle w:val="Listenabsatz"/>
        <w:numPr>
          <w:ilvl w:val="0"/>
          <w:numId w:val="18"/>
        </w:numPr>
      </w:pPr>
      <w:r>
        <w:t>Wie ist das Klima in dem</w:t>
      </w:r>
      <w:r w:rsidR="00DC4B12">
        <w:t xml:space="preserve"> </w:t>
      </w:r>
      <w:r>
        <w:t>Gebiet</w:t>
      </w:r>
      <w:r w:rsidR="00DC4B12">
        <w:t xml:space="preserve">, in </w:t>
      </w:r>
      <w:r>
        <w:t xml:space="preserve">dem </w:t>
      </w:r>
      <w:r w:rsidR="00DC4B12">
        <w:t>Mia wohnt? Wie sind Sommer und Winter?</w:t>
      </w:r>
    </w:p>
    <w:p w14:paraId="7752993B" w14:textId="77777777" w:rsidR="00DC4B12" w:rsidRDefault="00DC4B12" w:rsidP="00DC4B12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3C" w14:textId="77777777" w:rsidR="00DC4B12" w:rsidRDefault="00DE3395" w:rsidP="00DC4B12">
      <w:pPr>
        <w:pStyle w:val="Listenabsatz"/>
        <w:numPr>
          <w:ilvl w:val="0"/>
          <w:numId w:val="18"/>
        </w:numPr>
        <w:spacing w:after="0"/>
        <w:ind w:left="714" w:hanging="357"/>
      </w:pPr>
      <w:r>
        <w:t xml:space="preserve">In letzter Zeit ist </w:t>
      </w:r>
      <w:r w:rsidR="00DC4B12">
        <w:t>der Klimawandel zu spüren. Wie zeigt er sich? Lest euch die Aussagen in der Tabelle durch und umkreist die passenden.</w:t>
      </w:r>
    </w:p>
    <w:tbl>
      <w:tblPr>
        <w:tblStyle w:val="Tabellenraster"/>
        <w:tblpPr w:leftFromText="141" w:rightFromText="141" w:vertAnchor="text" w:horzAnchor="margin" w:tblpXSpec="center" w:tblpY="310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DC4B12" w14:paraId="77529940" w14:textId="77777777" w:rsidTr="00550BF4">
        <w:tc>
          <w:tcPr>
            <w:tcW w:w="2394" w:type="dxa"/>
            <w:shd w:val="clear" w:color="auto" w:fill="auto"/>
            <w:vAlign w:val="center"/>
          </w:tcPr>
          <w:p w14:paraId="7752993D" w14:textId="77777777"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starke Stürme.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3E" w14:textId="77777777"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wird kälter.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3F" w14:textId="77777777"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nicht mehr genug Trinkwasser.</w:t>
            </w:r>
          </w:p>
        </w:tc>
      </w:tr>
      <w:tr w:rsidR="00DC4B12" w14:paraId="77529944" w14:textId="77777777" w:rsidTr="00550BF4">
        <w:tc>
          <w:tcPr>
            <w:tcW w:w="2394" w:type="dxa"/>
            <w:shd w:val="clear" w:color="auto" w:fill="auto"/>
            <w:vAlign w:val="center"/>
          </w:tcPr>
          <w:p w14:paraId="77529941" w14:textId="77777777"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Der Boden taut auf und wird ganz matschig.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42" w14:textId="77777777"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extrem trocken.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43" w14:textId="77777777"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wärmer geworden.</w:t>
            </w:r>
          </w:p>
        </w:tc>
      </w:tr>
      <w:tr w:rsidR="00DC4B12" w14:paraId="77529948" w14:textId="77777777" w:rsidTr="00550BF4">
        <w:tc>
          <w:tcPr>
            <w:tcW w:w="2394" w:type="dxa"/>
            <w:shd w:val="clear" w:color="auto" w:fill="auto"/>
            <w:vAlign w:val="center"/>
          </w:tcPr>
          <w:p w14:paraId="77529945" w14:textId="77777777"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fällt weniger Schnee.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46" w14:textId="77777777"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Waldbrände.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47" w14:textId="77777777"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viele Überschwemmungen.</w:t>
            </w:r>
          </w:p>
        </w:tc>
      </w:tr>
      <w:tr w:rsidR="00DC4B12" w14:paraId="7752994C" w14:textId="77777777" w:rsidTr="00550BF4">
        <w:tc>
          <w:tcPr>
            <w:tcW w:w="2394" w:type="dxa"/>
            <w:shd w:val="clear" w:color="auto" w:fill="auto"/>
            <w:vAlign w:val="center"/>
          </w:tcPr>
          <w:p w14:paraId="77529949" w14:textId="77777777"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Regenzeiten fallen aus.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4A" w14:textId="77777777"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Manchmal ist es extrem heiß.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4B" w14:textId="77777777" w:rsidR="00DC4B12" w:rsidRDefault="00DC4B12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Gletscher schmelzen.</w:t>
            </w:r>
          </w:p>
        </w:tc>
      </w:tr>
    </w:tbl>
    <w:p w14:paraId="7752994D" w14:textId="77777777" w:rsidR="00DC4B12" w:rsidRDefault="00DC4B12" w:rsidP="00DC4B12"/>
    <w:p w14:paraId="7752994E" w14:textId="77777777" w:rsidR="00DC4B12" w:rsidRDefault="00DC4B12" w:rsidP="00DC4B12"/>
    <w:p w14:paraId="7752994F" w14:textId="77777777" w:rsidR="00DC4B12" w:rsidRDefault="00DC4B12" w:rsidP="00DC4B12"/>
    <w:p w14:paraId="77529950" w14:textId="77777777" w:rsidR="00DC4B12" w:rsidRDefault="00DC4B12" w:rsidP="00DC4B12"/>
    <w:p w14:paraId="77529951" w14:textId="77777777" w:rsidR="00DC4B12" w:rsidRDefault="00DC4B12" w:rsidP="00DC4B12"/>
    <w:p w14:paraId="77529952" w14:textId="77777777" w:rsidR="00DC4B12" w:rsidRDefault="00DC4B12" w:rsidP="00DC4B12"/>
    <w:p w14:paraId="77529953" w14:textId="77777777" w:rsidR="00DC4B12" w:rsidRDefault="00DC4B12" w:rsidP="00DC4B12"/>
    <w:p w14:paraId="77529954" w14:textId="77777777" w:rsidR="00DC4B12" w:rsidRDefault="00DC4B12" w:rsidP="00DC4B12"/>
    <w:p w14:paraId="77529955" w14:textId="77777777" w:rsidR="00DC4B12" w:rsidRDefault="00DC4B12" w:rsidP="00DC4B12"/>
    <w:p w14:paraId="77529956" w14:textId="77777777" w:rsidR="00DC4B12" w:rsidRDefault="00DE3395" w:rsidP="00DC4B12">
      <w:pPr>
        <w:pStyle w:val="Listenabsatz"/>
        <w:numPr>
          <w:ilvl w:val="0"/>
          <w:numId w:val="18"/>
        </w:numPr>
      </w:pPr>
      <w:r>
        <w:t>Die Hitze ist total anstrengend. Was bedeutet sie für Mias Großeltern</w:t>
      </w:r>
      <w:r w:rsidR="00DC4B12">
        <w:t>?</w:t>
      </w:r>
    </w:p>
    <w:p w14:paraId="77529957" w14:textId="77777777" w:rsidR="00DC4B12" w:rsidRDefault="00DC4B12" w:rsidP="00DC4B12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58" w14:textId="77777777" w:rsidR="00DC4B12" w:rsidRDefault="00DC4B12" w:rsidP="00DC4B12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59" w14:textId="77777777" w:rsidR="00DE3395" w:rsidRDefault="00DE3395" w:rsidP="00DE3395">
      <w:pPr>
        <w:pStyle w:val="Listenabsatz"/>
        <w:numPr>
          <w:ilvl w:val="0"/>
          <w:numId w:val="18"/>
        </w:numPr>
      </w:pPr>
      <w:r>
        <w:t>Auch Waldbrände nehmen zu. Was bedeutet das für die Menschen dort?</w:t>
      </w:r>
    </w:p>
    <w:p w14:paraId="7752995A" w14:textId="77777777" w:rsidR="00DE3395" w:rsidRDefault="00DE3395" w:rsidP="00DE3395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5B" w14:textId="77777777" w:rsidR="00DE3395" w:rsidRDefault="00DE3395" w:rsidP="00DE3395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5C" w14:textId="77777777" w:rsidR="006A3E47" w:rsidRPr="00531EBC" w:rsidRDefault="006A3E47" w:rsidP="006A3E47">
      <w:pPr>
        <w:pStyle w:val="berschrift1"/>
      </w:pPr>
      <w:r w:rsidRPr="00531EBC">
        <w:lastRenderedPageBreak/>
        <w:t>Klimawandel in verschiedenen Ländern der Erde</w:t>
      </w:r>
    </w:p>
    <w:p w14:paraId="7752995D" w14:textId="77777777" w:rsidR="006A3E47" w:rsidRDefault="006A3E47" w:rsidP="006A3E47">
      <w:r>
        <w:t xml:space="preserve">Was passiert, wenn sich das Klima verändert? Das erfahrt ihr in diesem Spiel. </w:t>
      </w:r>
    </w:p>
    <w:p w14:paraId="7752995E" w14:textId="77777777" w:rsidR="006A3E47" w:rsidRDefault="006A3E47" w:rsidP="006A3E47">
      <w:r>
        <w:t>Spielt das Spiel und löst danach die Aufgaben.</w:t>
      </w:r>
    </w:p>
    <w:p w14:paraId="7752995F" w14:textId="77777777" w:rsidR="006A3E47" w:rsidRPr="003B01F2" w:rsidRDefault="006A3E47" w:rsidP="006A3E47">
      <w:pPr>
        <w:rPr>
          <w:b/>
        </w:rPr>
      </w:pPr>
      <w:r>
        <w:rPr>
          <w:b/>
        </w:rPr>
        <w:br/>
      </w:r>
      <w:r w:rsidRPr="003B01F2">
        <w:rPr>
          <w:b/>
        </w:rPr>
        <w:t>Aufgabe</w:t>
      </w:r>
      <w:r>
        <w:rPr>
          <w:b/>
        </w:rPr>
        <w:t>n</w:t>
      </w:r>
      <w:r w:rsidRPr="003B01F2">
        <w:rPr>
          <w:b/>
        </w:rPr>
        <w:t>:</w:t>
      </w:r>
    </w:p>
    <w:p w14:paraId="77529960" w14:textId="77777777" w:rsidR="006A3E47" w:rsidRDefault="006A3E47" w:rsidP="006A3E47">
      <w:pPr>
        <w:pStyle w:val="Listenabsatz"/>
        <w:numPr>
          <w:ilvl w:val="0"/>
          <w:numId w:val="19"/>
        </w:numPr>
      </w:pPr>
      <w:r>
        <w:t xml:space="preserve">Lest gemeinsam die Geschichte von </w:t>
      </w:r>
      <w:r w:rsidRPr="00D24148">
        <w:rPr>
          <w:rFonts w:asciiTheme="majorHAnsi" w:eastAsiaTheme="majorEastAsia" w:hAnsiTheme="majorHAnsi" w:cstheme="majorBidi"/>
          <w:b/>
          <w:bCs/>
          <w:color w:val="86B819"/>
          <w:lang w:eastAsia="ar-SA"/>
        </w:rPr>
        <w:t>Nikita</w:t>
      </w:r>
      <w:r>
        <w:t>.</w:t>
      </w:r>
    </w:p>
    <w:p w14:paraId="77529961" w14:textId="77777777" w:rsidR="006A3E47" w:rsidRDefault="006A3E47" w:rsidP="006A3E47">
      <w:pPr>
        <w:pStyle w:val="Listenabsatz"/>
        <w:numPr>
          <w:ilvl w:val="0"/>
          <w:numId w:val="19"/>
        </w:numPr>
      </w:pPr>
      <w:r>
        <w:t>Aus welchem Land kommt Nikita und wo wohnt er?</w:t>
      </w:r>
    </w:p>
    <w:p w14:paraId="77529962" w14:textId="77777777" w:rsidR="006A3E47" w:rsidRDefault="006A3E47" w:rsidP="006A3E47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63" w14:textId="77777777" w:rsidR="006A3E47" w:rsidRDefault="006A3E47" w:rsidP="006A3E47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64" w14:textId="77777777" w:rsidR="006A3E47" w:rsidRDefault="006A3E47" w:rsidP="006A3E47">
      <w:pPr>
        <w:pStyle w:val="Listenabsatz"/>
        <w:numPr>
          <w:ilvl w:val="0"/>
          <w:numId w:val="19"/>
        </w:numPr>
      </w:pPr>
      <w:r>
        <w:t>In der Region, in der Nikita lebt, ist es eisig kalt. Was heißt das für die Böden dort?</w:t>
      </w:r>
    </w:p>
    <w:p w14:paraId="77529965" w14:textId="77777777" w:rsidR="006A3E47" w:rsidRDefault="006A3E47" w:rsidP="006A3E47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66" w14:textId="77777777" w:rsidR="006A3E47" w:rsidRDefault="00A6325A" w:rsidP="006A3E47">
      <w:pPr>
        <w:pStyle w:val="Listenabsatz"/>
        <w:numPr>
          <w:ilvl w:val="0"/>
          <w:numId w:val="19"/>
        </w:numPr>
        <w:spacing w:after="0"/>
        <w:ind w:left="714" w:hanging="357"/>
      </w:pPr>
      <w:r>
        <w:t xml:space="preserve">Seit einiger Zeit ist </w:t>
      </w:r>
      <w:r w:rsidR="006A3E47">
        <w:t>der Klimawandel zu spüren. Wie zeigt er sich? Lest euch die Aussagen in der Tabelle durch und umkreist die passenden.</w:t>
      </w:r>
    </w:p>
    <w:tbl>
      <w:tblPr>
        <w:tblStyle w:val="Tabellenraster"/>
        <w:tblpPr w:leftFromText="141" w:rightFromText="141" w:vertAnchor="text" w:horzAnchor="margin" w:tblpXSpec="center" w:tblpY="310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6A3E47" w14:paraId="7752996A" w14:textId="77777777" w:rsidTr="00550BF4">
        <w:tc>
          <w:tcPr>
            <w:tcW w:w="2394" w:type="dxa"/>
            <w:shd w:val="clear" w:color="auto" w:fill="auto"/>
            <w:vAlign w:val="center"/>
          </w:tcPr>
          <w:p w14:paraId="77529967" w14:textId="77777777"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starke Stürme.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68" w14:textId="77777777"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wird kälter.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69" w14:textId="77777777"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nicht mehr genug Trinkwasser.</w:t>
            </w:r>
          </w:p>
        </w:tc>
      </w:tr>
      <w:tr w:rsidR="006A3E47" w14:paraId="7752996E" w14:textId="77777777" w:rsidTr="00550BF4">
        <w:tc>
          <w:tcPr>
            <w:tcW w:w="2394" w:type="dxa"/>
            <w:shd w:val="clear" w:color="auto" w:fill="auto"/>
            <w:vAlign w:val="center"/>
          </w:tcPr>
          <w:p w14:paraId="7752996B" w14:textId="77777777" w:rsidR="006A3E47" w:rsidRDefault="006A3E47" w:rsidP="006A3E47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Böden tauen auf und es wird ganz matschig.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6C" w14:textId="77777777"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extrem trocken.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6D" w14:textId="77777777"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wärmer geworden.</w:t>
            </w:r>
          </w:p>
        </w:tc>
      </w:tr>
      <w:tr w:rsidR="006A3E47" w14:paraId="77529972" w14:textId="77777777" w:rsidTr="00550BF4">
        <w:tc>
          <w:tcPr>
            <w:tcW w:w="2394" w:type="dxa"/>
            <w:shd w:val="clear" w:color="auto" w:fill="auto"/>
            <w:vAlign w:val="center"/>
          </w:tcPr>
          <w:p w14:paraId="7752996F" w14:textId="77777777"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fällt weniger Schnee.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70" w14:textId="77777777"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Waldbrände.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71" w14:textId="77777777"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viele Überschwemmungen.</w:t>
            </w:r>
          </w:p>
        </w:tc>
      </w:tr>
      <w:tr w:rsidR="006A3E47" w14:paraId="77529976" w14:textId="77777777" w:rsidTr="00550BF4">
        <w:tc>
          <w:tcPr>
            <w:tcW w:w="2394" w:type="dxa"/>
            <w:shd w:val="clear" w:color="auto" w:fill="auto"/>
            <w:vAlign w:val="center"/>
          </w:tcPr>
          <w:p w14:paraId="77529973" w14:textId="77777777"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Regenzeiten fallen aus.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74" w14:textId="77777777"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Manchmal ist es extrem heiß.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75" w14:textId="77777777" w:rsidR="006A3E47" w:rsidRDefault="006A3E47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Gletscher schmelzen.</w:t>
            </w:r>
          </w:p>
        </w:tc>
      </w:tr>
    </w:tbl>
    <w:p w14:paraId="77529977" w14:textId="77777777" w:rsidR="006A3E47" w:rsidRDefault="006A3E47" w:rsidP="006A3E47"/>
    <w:p w14:paraId="77529978" w14:textId="77777777" w:rsidR="006A3E47" w:rsidRDefault="006A3E47" w:rsidP="006A3E47"/>
    <w:p w14:paraId="77529979" w14:textId="77777777" w:rsidR="006A3E47" w:rsidRDefault="006A3E47" w:rsidP="006A3E47"/>
    <w:p w14:paraId="7752997A" w14:textId="77777777" w:rsidR="006A3E47" w:rsidRDefault="006A3E47" w:rsidP="006A3E47"/>
    <w:p w14:paraId="7752997B" w14:textId="77777777" w:rsidR="006A3E47" w:rsidRDefault="006A3E47" w:rsidP="006A3E47"/>
    <w:p w14:paraId="7752997C" w14:textId="77777777" w:rsidR="006A3E47" w:rsidRDefault="006A3E47" w:rsidP="006A3E47"/>
    <w:p w14:paraId="7752997D" w14:textId="77777777" w:rsidR="006A3E47" w:rsidRDefault="006A3E47" w:rsidP="006A3E47"/>
    <w:p w14:paraId="7752997E" w14:textId="77777777" w:rsidR="006A3E47" w:rsidRDefault="006A3E47" w:rsidP="006A3E47"/>
    <w:p w14:paraId="7752997F" w14:textId="77777777" w:rsidR="006A3E47" w:rsidRDefault="006A3E47" w:rsidP="006A3E47"/>
    <w:p w14:paraId="77529980" w14:textId="77777777" w:rsidR="006A3E47" w:rsidRDefault="006A3E47" w:rsidP="006A3E47">
      <w:pPr>
        <w:pStyle w:val="Listenabsatz"/>
        <w:numPr>
          <w:ilvl w:val="0"/>
          <w:numId w:val="19"/>
        </w:numPr>
      </w:pPr>
      <w:r>
        <w:t xml:space="preserve">Was </w:t>
      </w:r>
      <w:r w:rsidR="005E42BA">
        <w:t xml:space="preserve">passiert mit den </w:t>
      </w:r>
      <w:r w:rsidR="008C03FF">
        <w:t xml:space="preserve">Straßen und </w:t>
      </w:r>
      <w:r w:rsidR="005E42BA">
        <w:t xml:space="preserve">Häusern, wenn </w:t>
      </w:r>
      <w:r w:rsidR="008C03FF">
        <w:t xml:space="preserve">der Untergrund </w:t>
      </w:r>
      <w:r w:rsidR="005E42BA">
        <w:t>aufwei</w:t>
      </w:r>
      <w:r w:rsidR="008C03FF">
        <w:t>cht</w:t>
      </w:r>
      <w:r w:rsidR="005E42BA">
        <w:t>?</w:t>
      </w:r>
    </w:p>
    <w:p w14:paraId="77529981" w14:textId="77777777" w:rsidR="006A3E47" w:rsidRDefault="006A3E47" w:rsidP="006A3E47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82" w14:textId="77777777" w:rsidR="006A3E47" w:rsidRDefault="006A3E47" w:rsidP="006A3E47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83" w14:textId="77777777" w:rsidR="006A3E47" w:rsidRDefault="00BC1027" w:rsidP="006A3E47">
      <w:pPr>
        <w:pStyle w:val="Listenabsatz"/>
        <w:numPr>
          <w:ilvl w:val="0"/>
          <w:numId w:val="19"/>
        </w:numPr>
      </w:pPr>
      <w:r>
        <w:t>Nikitas Familie überlegt, ein neues Haus zu bauen</w:t>
      </w:r>
      <w:r w:rsidR="00AF0F98">
        <w:t>, das auf Pfählen steht.</w:t>
      </w:r>
      <w:r>
        <w:t xml:space="preserve"> </w:t>
      </w:r>
      <w:r w:rsidR="00AF0F98">
        <w:t>L</w:t>
      </w:r>
      <w:r>
        <w:t xml:space="preserve">eider reicht das Geld dafür nicht. </w:t>
      </w:r>
      <w:r w:rsidR="00AF0F98">
        <w:t xml:space="preserve">– </w:t>
      </w:r>
      <w:r w:rsidR="00F36032">
        <w:t xml:space="preserve">Aber wieso ein </w:t>
      </w:r>
      <w:r w:rsidR="00E7416B">
        <w:t>Haus auf Pfählen</w:t>
      </w:r>
      <w:r w:rsidR="00AF0F98">
        <w:t>?</w:t>
      </w:r>
      <w:r w:rsidR="00E7416B">
        <w:t xml:space="preserve"> </w:t>
      </w:r>
      <w:r>
        <w:t>Was denkt ihr?</w:t>
      </w:r>
    </w:p>
    <w:p w14:paraId="77529984" w14:textId="77777777" w:rsidR="006A3E47" w:rsidRDefault="006A3E47" w:rsidP="006A3E47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85" w14:textId="77777777" w:rsidR="006A3E47" w:rsidRDefault="006A3E47" w:rsidP="006A3E47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86" w14:textId="77777777" w:rsidR="00DD0E6E" w:rsidRPr="00531EBC" w:rsidRDefault="00DD0E6E" w:rsidP="00DD0E6E">
      <w:pPr>
        <w:pStyle w:val="berschrift1"/>
      </w:pPr>
      <w:r w:rsidRPr="00531EBC">
        <w:lastRenderedPageBreak/>
        <w:t>Klimawandel in verschiedenen Ländern der Erde</w:t>
      </w:r>
    </w:p>
    <w:p w14:paraId="77529987" w14:textId="77777777" w:rsidR="00DD0E6E" w:rsidRDefault="00DD0E6E" w:rsidP="00DD0E6E">
      <w:r>
        <w:t xml:space="preserve">Was passiert, wenn sich das Klima verändert? Das erfahrt ihr in diesem Spiel. </w:t>
      </w:r>
    </w:p>
    <w:p w14:paraId="77529988" w14:textId="77777777" w:rsidR="00DD0E6E" w:rsidRDefault="00DD0E6E" w:rsidP="00DD0E6E">
      <w:r>
        <w:t>Spielt das Spiel und löst danach die Aufgaben.</w:t>
      </w:r>
    </w:p>
    <w:p w14:paraId="77529989" w14:textId="77777777" w:rsidR="00DD0E6E" w:rsidRPr="003B01F2" w:rsidRDefault="00DD0E6E" w:rsidP="00DD0E6E">
      <w:pPr>
        <w:rPr>
          <w:b/>
        </w:rPr>
      </w:pPr>
      <w:r>
        <w:rPr>
          <w:b/>
        </w:rPr>
        <w:br/>
      </w:r>
      <w:r w:rsidRPr="003B01F2">
        <w:rPr>
          <w:b/>
        </w:rPr>
        <w:t>Aufgabe</w:t>
      </w:r>
      <w:r>
        <w:rPr>
          <w:b/>
        </w:rPr>
        <w:t>n</w:t>
      </w:r>
      <w:r w:rsidRPr="003B01F2">
        <w:rPr>
          <w:b/>
        </w:rPr>
        <w:t>:</w:t>
      </w:r>
    </w:p>
    <w:p w14:paraId="7752998A" w14:textId="77777777" w:rsidR="00DD0E6E" w:rsidRDefault="00DD0E6E" w:rsidP="00DD0E6E">
      <w:pPr>
        <w:pStyle w:val="Listenabsatz"/>
        <w:numPr>
          <w:ilvl w:val="0"/>
          <w:numId w:val="20"/>
        </w:numPr>
      </w:pPr>
      <w:r>
        <w:t xml:space="preserve">Lest gemeinsam die Geschichte von </w:t>
      </w:r>
      <w:proofErr w:type="spellStart"/>
      <w:r w:rsidRPr="00D24148">
        <w:rPr>
          <w:rFonts w:asciiTheme="majorHAnsi" w:eastAsiaTheme="majorEastAsia" w:hAnsiTheme="majorHAnsi" w:cstheme="majorBidi"/>
          <w:b/>
          <w:bCs/>
          <w:color w:val="86B819"/>
          <w:lang w:eastAsia="ar-SA"/>
        </w:rPr>
        <w:t>Nio</w:t>
      </w:r>
      <w:proofErr w:type="spellEnd"/>
      <w:r>
        <w:t>.</w:t>
      </w:r>
    </w:p>
    <w:p w14:paraId="7752998B" w14:textId="77777777" w:rsidR="00DD0E6E" w:rsidRDefault="00DD0E6E" w:rsidP="00DD0E6E">
      <w:pPr>
        <w:pStyle w:val="Listenabsatz"/>
        <w:numPr>
          <w:ilvl w:val="0"/>
          <w:numId w:val="20"/>
        </w:numPr>
      </w:pPr>
      <w:r>
        <w:t xml:space="preserve">Aus welchem Land kommt </w:t>
      </w:r>
      <w:proofErr w:type="spellStart"/>
      <w:r>
        <w:t>Nio</w:t>
      </w:r>
      <w:proofErr w:type="spellEnd"/>
      <w:r>
        <w:t xml:space="preserve"> und wo wohnt er?</w:t>
      </w:r>
    </w:p>
    <w:p w14:paraId="7752998C" w14:textId="77777777" w:rsidR="00DD0E6E" w:rsidRDefault="00DD0E6E" w:rsidP="00DD0E6E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8D" w14:textId="77777777" w:rsidR="00DD0E6E" w:rsidRDefault="00DD0E6E" w:rsidP="00DD0E6E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8E" w14:textId="77777777" w:rsidR="00DD0E6E" w:rsidRDefault="00DD0E6E" w:rsidP="00DD0E6E">
      <w:pPr>
        <w:pStyle w:val="Listenabsatz"/>
        <w:numPr>
          <w:ilvl w:val="0"/>
          <w:numId w:val="20"/>
        </w:numPr>
      </w:pPr>
      <w:r>
        <w:t xml:space="preserve">Was baut </w:t>
      </w:r>
      <w:proofErr w:type="spellStart"/>
      <w:r>
        <w:t>Nios</w:t>
      </w:r>
      <w:proofErr w:type="spellEnd"/>
      <w:r>
        <w:t xml:space="preserve"> Familie an und welche Tiere hat sie?</w:t>
      </w:r>
    </w:p>
    <w:p w14:paraId="7752998F" w14:textId="77777777" w:rsidR="00DD0E6E" w:rsidRDefault="00DD0E6E" w:rsidP="00DD0E6E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90" w14:textId="77777777" w:rsidR="00DD0E6E" w:rsidRDefault="00DD0E6E" w:rsidP="00DD0E6E">
      <w:pPr>
        <w:pStyle w:val="Listenabsatz"/>
        <w:numPr>
          <w:ilvl w:val="0"/>
          <w:numId w:val="20"/>
        </w:numPr>
        <w:spacing w:after="0"/>
        <w:ind w:left="714" w:hanging="357"/>
      </w:pPr>
      <w:r>
        <w:t>Seit einiger Zeit ist der Klimawandel zu spüren. Wie zeigt er sich? Lest euch die Aussagen in der Tabelle durch und umkreist die passenden.</w:t>
      </w:r>
    </w:p>
    <w:tbl>
      <w:tblPr>
        <w:tblStyle w:val="Tabellenraster"/>
        <w:tblpPr w:leftFromText="141" w:rightFromText="141" w:vertAnchor="text" w:horzAnchor="margin" w:tblpXSpec="center" w:tblpY="310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DD0E6E" w14:paraId="77529994" w14:textId="77777777" w:rsidTr="00550BF4">
        <w:tc>
          <w:tcPr>
            <w:tcW w:w="2394" w:type="dxa"/>
            <w:shd w:val="clear" w:color="auto" w:fill="auto"/>
            <w:vAlign w:val="center"/>
          </w:tcPr>
          <w:p w14:paraId="77529991" w14:textId="77777777"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starke Stürme.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92" w14:textId="77777777"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wird kälter.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93" w14:textId="77777777"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nicht mehr genug Trinkwasser.</w:t>
            </w:r>
          </w:p>
        </w:tc>
      </w:tr>
      <w:tr w:rsidR="00DD0E6E" w14:paraId="77529998" w14:textId="77777777" w:rsidTr="00550BF4">
        <w:tc>
          <w:tcPr>
            <w:tcW w:w="2394" w:type="dxa"/>
            <w:shd w:val="clear" w:color="auto" w:fill="auto"/>
            <w:vAlign w:val="center"/>
          </w:tcPr>
          <w:p w14:paraId="77529995" w14:textId="77777777"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Böden tauen auf und es wird ganz matschig.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96" w14:textId="77777777"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extrem trocken.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97" w14:textId="77777777"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ist wärmer geworden.</w:t>
            </w:r>
          </w:p>
        </w:tc>
      </w:tr>
      <w:tr w:rsidR="00DD0E6E" w14:paraId="7752999C" w14:textId="77777777" w:rsidTr="00550BF4">
        <w:tc>
          <w:tcPr>
            <w:tcW w:w="2394" w:type="dxa"/>
            <w:shd w:val="clear" w:color="auto" w:fill="auto"/>
            <w:vAlign w:val="center"/>
          </w:tcPr>
          <w:p w14:paraId="77529999" w14:textId="77777777"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fällt weniger Schnee.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9A" w14:textId="77777777"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mehr Waldbrände.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9B" w14:textId="77777777"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Es gibt viele Überschwemmungen.</w:t>
            </w:r>
          </w:p>
        </w:tc>
      </w:tr>
      <w:tr w:rsidR="00DD0E6E" w14:paraId="775299A0" w14:textId="77777777" w:rsidTr="00550BF4">
        <w:tc>
          <w:tcPr>
            <w:tcW w:w="2394" w:type="dxa"/>
            <w:shd w:val="clear" w:color="auto" w:fill="auto"/>
            <w:vAlign w:val="center"/>
          </w:tcPr>
          <w:p w14:paraId="7752999D" w14:textId="77777777"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Regenzeiten fallen aus.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9E" w14:textId="77777777"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Manchmal ist es extrem heiß.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752999F" w14:textId="77777777" w:rsidR="00DD0E6E" w:rsidRDefault="00DD0E6E" w:rsidP="00550BF4">
            <w:pPr>
              <w:tabs>
                <w:tab w:val="clear" w:pos="284"/>
                <w:tab w:val="clear" w:pos="1418"/>
                <w:tab w:val="clear" w:pos="2835"/>
                <w:tab w:val="clear" w:pos="3969"/>
                <w:tab w:val="clear" w:pos="4536"/>
                <w:tab w:val="clear" w:pos="5103"/>
                <w:tab w:val="clear" w:pos="5670"/>
                <w:tab w:val="clear" w:pos="7938"/>
                <w:tab w:val="clear" w:pos="8505"/>
                <w:tab w:val="clear" w:pos="9072"/>
                <w:tab w:val="clear" w:pos="9639"/>
                <w:tab w:val="clear" w:pos="10206"/>
              </w:tabs>
              <w:spacing w:before="120" w:after="120"/>
              <w:jc w:val="center"/>
            </w:pPr>
            <w:r>
              <w:t>Die Gletscher schmelzen.</w:t>
            </w:r>
          </w:p>
        </w:tc>
      </w:tr>
    </w:tbl>
    <w:p w14:paraId="775299A1" w14:textId="77777777" w:rsidR="00DD0E6E" w:rsidRDefault="00DD0E6E" w:rsidP="00DD0E6E"/>
    <w:p w14:paraId="775299A2" w14:textId="77777777" w:rsidR="00DD0E6E" w:rsidRDefault="00DD0E6E" w:rsidP="00DD0E6E"/>
    <w:p w14:paraId="775299A3" w14:textId="77777777" w:rsidR="00DD0E6E" w:rsidRDefault="00DD0E6E" w:rsidP="00DD0E6E"/>
    <w:p w14:paraId="775299A4" w14:textId="77777777" w:rsidR="00DD0E6E" w:rsidRDefault="00DD0E6E" w:rsidP="00DD0E6E"/>
    <w:p w14:paraId="775299A5" w14:textId="77777777" w:rsidR="00DD0E6E" w:rsidRDefault="00DD0E6E" w:rsidP="00DD0E6E"/>
    <w:p w14:paraId="775299A6" w14:textId="77777777" w:rsidR="00DD0E6E" w:rsidRDefault="00DD0E6E" w:rsidP="00DD0E6E"/>
    <w:p w14:paraId="775299A7" w14:textId="77777777" w:rsidR="00DD0E6E" w:rsidRDefault="00DD0E6E" w:rsidP="00DD0E6E"/>
    <w:p w14:paraId="775299A8" w14:textId="77777777" w:rsidR="00DD0E6E" w:rsidRDefault="00DD0E6E" w:rsidP="00DD0E6E"/>
    <w:p w14:paraId="775299A9" w14:textId="77777777" w:rsidR="00DD0E6E" w:rsidRDefault="00DD0E6E" w:rsidP="00DD0E6E"/>
    <w:p w14:paraId="775299AA" w14:textId="77777777" w:rsidR="00DD0E6E" w:rsidRDefault="00DD0E6E" w:rsidP="00DD0E6E">
      <w:pPr>
        <w:pStyle w:val="Listenabsatz"/>
        <w:numPr>
          <w:ilvl w:val="0"/>
          <w:numId w:val="20"/>
        </w:numPr>
      </w:pPr>
      <w:r>
        <w:t>Was passiert mit den Rindern und dem Getreide, wenn es so extrem trocken ist?</w:t>
      </w:r>
    </w:p>
    <w:p w14:paraId="775299AB" w14:textId="77777777" w:rsidR="00DD0E6E" w:rsidRDefault="00DD0E6E" w:rsidP="00DD0E6E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AC" w14:textId="77777777" w:rsidR="00DD0E6E" w:rsidRPr="00F71DC8" w:rsidRDefault="00DD0E6E" w:rsidP="00DD0E6E">
      <w:pPr>
        <w:spacing w:line="480" w:lineRule="auto"/>
        <w:ind w:left="720"/>
        <w:rPr>
          <w:rStyle w:val="unterstrichen"/>
          <w:color w:val="auto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AD" w14:textId="77777777" w:rsidR="00DD0E6E" w:rsidRPr="00F71DC8" w:rsidRDefault="00F71DC8" w:rsidP="00DD0E6E">
      <w:pPr>
        <w:pStyle w:val="Listenabsatz"/>
        <w:numPr>
          <w:ilvl w:val="0"/>
          <w:numId w:val="20"/>
        </w:numPr>
      </w:pPr>
      <w:r w:rsidRPr="00F71DC8">
        <w:t xml:space="preserve">Was </w:t>
      </w:r>
      <w:r>
        <w:t xml:space="preserve">hat </w:t>
      </w:r>
      <w:proofErr w:type="spellStart"/>
      <w:r>
        <w:t>Nios</w:t>
      </w:r>
      <w:proofErr w:type="spellEnd"/>
      <w:r>
        <w:t xml:space="preserve"> Familie vor kurzem getan, um genug zu essen zu haben?</w:t>
      </w:r>
    </w:p>
    <w:p w14:paraId="775299AE" w14:textId="77777777" w:rsidR="00DD0E6E" w:rsidRDefault="00DD0E6E" w:rsidP="00DD0E6E">
      <w:pPr>
        <w:pStyle w:val="Listenabsatz"/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75299AF" w14:textId="77777777" w:rsidR="006A3E47" w:rsidRDefault="00DD0E6E" w:rsidP="00DD0E6E">
      <w:pPr>
        <w:spacing w:line="480" w:lineRule="auto"/>
        <w:ind w:left="720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sectPr w:rsidR="006A3E47" w:rsidSect="00C961F1">
      <w:headerReference w:type="default" r:id="rId8"/>
      <w:pgSz w:w="11906" w:h="16838"/>
      <w:pgMar w:top="2268" w:right="1701" w:bottom="284" w:left="1701" w:header="709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99B4" w14:textId="77777777" w:rsidR="00F375B0" w:rsidRDefault="00F375B0" w:rsidP="00C06BCE">
      <w:pPr>
        <w:spacing w:after="0"/>
      </w:pPr>
      <w:r>
        <w:separator/>
      </w:r>
    </w:p>
    <w:p w14:paraId="775299B5" w14:textId="77777777" w:rsidR="00F375B0" w:rsidRDefault="00F375B0"/>
  </w:endnote>
  <w:endnote w:type="continuationSeparator" w:id="0">
    <w:p w14:paraId="775299B6" w14:textId="77777777" w:rsidR="00F375B0" w:rsidRDefault="00F375B0" w:rsidP="00C06BCE">
      <w:pPr>
        <w:spacing w:after="0"/>
      </w:pPr>
      <w:r>
        <w:continuationSeparator/>
      </w:r>
    </w:p>
    <w:p w14:paraId="775299B7" w14:textId="77777777" w:rsidR="00F375B0" w:rsidRDefault="00F37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Bold">
    <w:panose1 w:val="020F07020304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notTrueType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299B0" w14:textId="77777777" w:rsidR="00F375B0" w:rsidRDefault="00F375B0" w:rsidP="00C06BCE">
      <w:pPr>
        <w:spacing w:after="0"/>
      </w:pPr>
      <w:r>
        <w:separator/>
      </w:r>
    </w:p>
    <w:p w14:paraId="775299B1" w14:textId="77777777" w:rsidR="00F375B0" w:rsidRDefault="00F375B0"/>
  </w:footnote>
  <w:footnote w:type="continuationSeparator" w:id="0">
    <w:p w14:paraId="775299B2" w14:textId="77777777" w:rsidR="00F375B0" w:rsidRDefault="00F375B0" w:rsidP="00C06BCE">
      <w:pPr>
        <w:spacing w:after="0"/>
      </w:pPr>
      <w:r>
        <w:continuationSeparator/>
      </w:r>
    </w:p>
    <w:p w14:paraId="775299B3" w14:textId="77777777" w:rsidR="00F375B0" w:rsidRDefault="00F37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299B8" w14:textId="77777777" w:rsidR="000C5784" w:rsidRDefault="00D24148">
    <w:pPr>
      <w:pStyle w:val="Kopfzeile"/>
    </w:pPr>
    <w:r>
      <w:rPr>
        <w:noProof/>
        <w:sz w:val="72"/>
        <w:szCs w:val="72"/>
        <w:lang w:eastAsia="de-DE"/>
      </w:rPr>
      <w:pict w14:anchorId="775299B9"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56.5pt;margin-top:81.3pt;width:474.8pt;height:9.75pt;z-index:25166028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" filled="f" stroked="f">
          <v:textbox style="mso-fit-shape-to-text:t" inset="6e-5mm,0,0,0">
            <w:txbxContent>
              <w:p w14:paraId="775299BC" w14:textId="77777777" w:rsidR="00C961F1" w:rsidRPr="00C961F1" w:rsidRDefault="00C961F1" w:rsidP="00C961F1">
                <w:pPr>
                  <w:pStyle w:val="Rubriktitel"/>
                  <w:rPr>
                    <w:color w:val="97D2E0"/>
                  </w:rPr>
                </w:pPr>
                <w:r w:rsidRPr="00C961F1">
                  <w:rPr>
                    <w:b/>
                    <w:color w:val="97D2E0"/>
                  </w:rPr>
                  <w:t>Klimaschutz</w:t>
                </w:r>
                <w:r w:rsidRPr="00C961F1">
                  <w:rPr>
                    <w:color w:val="97D2E0"/>
                  </w:rPr>
                  <w:t xml:space="preserve"> — lokal und global</w:t>
                </w:r>
              </w:p>
            </w:txbxContent>
          </v:textbox>
          <w10:wrap anchorx="page" anchory="page"/>
        </v:shape>
      </w:pict>
    </w:r>
    <w:r w:rsidR="00C961F1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775299BA" wp14:editId="775299BB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559040" cy="10691102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1_Klima_3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-2" r="-1" b="-2"/>
                  <a:stretch/>
                </pic:blipFill>
                <pic:spPr bwMode="auto">
                  <a:xfrm>
                    <a:off x="0" y="0"/>
                    <a:ext cx="7560000" cy="10692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42pt;height:19.8pt" o:bullet="t">
        <v:imagedata r:id="rId1" o:title="Bildschirmfoto 2016-12-17 um 15"/>
      </v:shape>
    </w:pict>
  </w:numPicBullet>
  <w:abstractNum w:abstractNumId="0" w15:restartNumberingAfterBreak="0">
    <w:nsid w:val="FFFFFF7F"/>
    <w:multiLevelType w:val="singleLevel"/>
    <w:tmpl w:val="F4F8502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7A8E2CC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3C8327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921EF9BE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DCE60"/>
      </w:rPr>
    </w:lvl>
  </w:abstractNum>
  <w:abstractNum w:abstractNumId="4" w15:restartNumberingAfterBreak="0">
    <w:nsid w:val="00000001"/>
    <w:multiLevelType w:val="singleLevel"/>
    <w:tmpl w:val="17B00F9C"/>
    <w:name w:val="WW8Num1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00000002"/>
    <w:multiLevelType w:val="singleLevel"/>
    <w:tmpl w:val="00000002"/>
    <w:name w:val="WW8Num2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6" w15:restartNumberingAfterBreak="0">
    <w:nsid w:val="00000003"/>
    <w:multiLevelType w:val="singleLevel"/>
    <w:tmpl w:val="00000003"/>
    <w:name w:val="WW8Num5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</w:abstractNum>
  <w:abstractNum w:abstractNumId="7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Calibri" w:hint="default"/>
      </w:rPr>
    </w:lvl>
  </w:abstractNum>
  <w:abstractNum w:abstractNumId="8" w15:restartNumberingAfterBreak="0">
    <w:nsid w:val="00000005"/>
    <w:multiLevelType w:val="singleLevel"/>
    <w:tmpl w:val="00000005"/>
    <w:name w:val="WW8Num7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</w:abstractNum>
  <w:abstractNum w:abstractNumId="9" w15:restartNumberingAfterBreak="0">
    <w:nsid w:val="06E36493"/>
    <w:multiLevelType w:val="multilevel"/>
    <w:tmpl w:val="0409001F"/>
    <w:styleLink w:val="ListezweiEbenen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/>
        <w:b/>
        <w:bCs/>
        <w:color w:val="262626" w:themeColor="text1" w:themeTint="D9"/>
        <w:sz w:val="19"/>
        <w:szCs w:val="19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  <w:color w:val="ADCE60"/>
        <w:sz w:val="19"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0" w15:restartNumberingAfterBreak="0">
    <w:nsid w:val="18B51800"/>
    <w:multiLevelType w:val="hybridMultilevel"/>
    <w:tmpl w:val="30A6C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821AD"/>
    <w:multiLevelType w:val="multilevel"/>
    <w:tmpl w:val="015C8812"/>
    <w:styleLink w:val="ListeANU"/>
    <w:lvl w:ilvl="0">
      <w:start w:val="1"/>
      <w:numFmt w:val="decimal"/>
      <w:lvlText w:val="%1"/>
      <w:lvlJc w:val="left"/>
      <w:pPr>
        <w:ind w:left="720" w:hanging="360"/>
      </w:pPr>
      <w:rPr>
        <w:rFonts w:asciiTheme="majorHAnsi" w:hAnsiTheme="majorHAnsi" w:hint="default"/>
        <w:color w:val="262626" w:themeColor="text1" w:themeTint="D9"/>
        <w:sz w:val="19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DCE6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C17D4"/>
    <w:multiLevelType w:val="hybridMultilevel"/>
    <w:tmpl w:val="30A6C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53BA7"/>
    <w:multiLevelType w:val="multilevel"/>
    <w:tmpl w:val="5C3021A0"/>
    <w:lvl w:ilvl="0">
      <w:start w:val="1"/>
      <w:numFmt w:val="decimal"/>
      <w:pStyle w:val="Listesortiert1"/>
      <w:lvlText w:val="%1."/>
      <w:lvlJc w:val="left"/>
      <w:pPr>
        <w:tabs>
          <w:tab w:val="num" w:pos="1245"/>
        </w:tabs>
        <w:ind w:left="1245" w:hanging="283"/>
      </w:pPr>
      <w:rPr>
        <w:rFonts w:asciiTheme="majorHAnsi" w:hAnsiTheme="majorHAns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lowerLetter"/>
      <w:lvlText w:val="%2)"/>
      <w:lvlJc w:val="left"/>
      <w:pPr>
        <w:ind w:left="128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5" w:hanging="360"/>
      </w:pPr>
      <w:rPr>
        <w:rFonts w:hint="default"/>
      </w:rPr>
    </w:lvl>
  </w:abstractNum>
  <w:abstractNum w:abstractNumId="14" w15:restartNumberingAfterBreak="0">
    <w:nsid w:val="448261F3"/>
    <w:multiLevelType w:val="multilevel"/>
    <w:tmpl w:val="C5583E60"/>
    <w:styleLink w:val="Listeeinfach"/>
    <w:lvl w:ilvl="0">
      <w:start w:val="1"/>
      <w:numFmt w:val="decimal"/>
      <w:lvlText w:val="%1."/>
      <w:lvlJc w:val="left"/>
      <w:pPr>
        <w:tabs>
          <w:tab w:val="num" w:pos="284"/>
        </w:tabs>
        <w:ind w:left="425" w:hanging="425"/>
      </w:pPr>
      <w:rPr>
        <w:rFonts w:hint="default"/>
        <w:b w:val="0"/>
        <w:bCs w:val="0"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CF06C8"/>
    <w:multiLevelType w:val="hybridMultilevel"/>
    <w:tmpl w:val="30A6C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1F770A"/>
    <w:multiLevelType w:val="hybridMultilevel"/>
    <w:tmpl w:val="40964562"/>
    <w:lvl w:ilvl="0" w:tplc="0A6E6286">
      <w:start w:val="1"/>
      <w:numFmt w:val="bullet"/>
      <w:pStyle w:val="HinweisPfeil"/>
      <w:lvlText w:val=""/>
      <w:lvlJc w:val="left"/>
      <w:pPr>
        <w:ind w:left="720" w:hanging="380"/>
      </w:pPr>
      <w:rPr>
        <w:rFonts w:ascii="Symbol" w:hAnsi="Symbol" w:hint="default"/>
        <w:color w:val="0A49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C94530"/>
    <w:multiLevelType w:val="hybridMultilevel"/>
    <w:tmpl w:val="30A6C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80EA8"/>
    <w:multiLevelType w:val="hybridMultilevel"/>
    <w:tmpl w:val="19C27D2C"/>
    <w:lvl w:ilvl="0" w:tplc="5A4C8E06">
      <w:start w:val="1"/>
      <w:numFmt w:val="bullet"/>
      <w:pStyle w:val="Listesortiert2"/>
      <w:lvlText w:val="—"/>
      <w:lvlJc w:val="left"/>
      <w:pPr>
        <w:tabs>
          <w:tab w:val="num" w:pos="992"/>
        </w:tabs>
        <w:ind w:left="992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DA460F"/>
    <w:multiLevelType w:val="hybridMultilevel"/>
    <w:tmpl w:val="E3D88E96"/>
    <w:lvl w:ilvl="0" w:tplc="D6AE4D10">
      <w:start w:val="1"/>
      <w:numFmt w:val="bullet"/>
      <w:pStyle w:val="Aufzhlungszeichen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  <w:color w:val="ADCE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E82E8C"/>
    <w:multiLevelType w:val="hybridMultilevel"/>
    <w:tmpl w:val="130AC6B0"/>
    <w:lvl w:ilvl="0" w:tplc="1A76958E">
      <w:start w:val="1"/>
      <w:numFmt w:val="decimal"/>
      <w:pStyle w:val="TabelleAufzhlung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E004CE"/>
    <w:multiLevelType w:val="hybridMultilevel"/>
    <w:tmpl w:val="55CCDE6C"/>
    <w:lvl w:ilvl="0" w:tplc="9968B07E">
      <w:start w:val="1"/>
      <w:numFmt w:val="bullet"/>
      <w:pStyle w:val="Listeunsortiert"/>
      <w:lvlText w:val="—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0420B2"/>
    <w:multiLevelType w:val="multilevel"/>
    <w:tmpl w:val="0409001D"/>
    <w:styleLink w:val="Aufzaehlung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8485A47"/>
    <w:multiLevelType w:val="hybridMultilevel"/>
    <w:tmpl w:val="30A6C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E664FA"/>
    <w:multiLevelType w:val="hybridMultilevel"/>
    <w:tmpl w:val="30A6C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327414">
    <w:abstractNumId w:val="22"/>
  </w:num>
  <w:num w:numId="2" w16cid:durableId="710303580">
    <w:abstractNumId w:val="9"/>
  </w:num>
  <w:num w:numId="3" w16cid:durableId="1397045849">
    <w:abstractNumId w:val="14"/>
  </w:num>
  <w:num w:numId="4" w16cid:durableId="683896604">
    <w:abstractNumId w:val="3"/>
  </w:num>
  <w:num w:numId="5" w16cid:durableId="81266158">
    <w:abstractNumId w:val="1"/>
  </w:num>
  <w:num w:numId="6" w16cid:durableId="593366971">
    <w:abstractNumId w:val="2"/>
  </w:num>
  <w:num w:numId="7" w16cid:durableId="633677534">
    <w:abstractNumId w:val="0"/>
  </w:num>
  <w:num w:numId="8" w16cid:durableId="1843080235">
    <w:abstractNumId w:val="19"/>
  </w:num>
  <w:num w:numId="9" w16cid:durableId="1292441346">
    <w:abstractNumId w:val="11"/>
  </w:num>
  <w:num w:numId="10" w16cid:durableId="990983861">
    <w:abstractNumId w:val="18"/>
  </w:num>
  <w:num w:numId="11" w16cid:durableId="1626890782">
    <w:abstractNumId w:val="13"/>
  </w:num>
  <w:num w:numId="12" w16cid:durableId="500203160">
    <w:abstractNumId w:val="21"/>
  </w:num>
  <w:num w:numId="13" w16cid:durableId="741221315">
    <w:abstractNumId w:val="16"/>
  </w:num>
  <w:num w:numId="14" w16cid:durableId="875656133">
    <w:abstractNumId w:val="20"/>
  </w:num>
  <w:num w:numId="15" w16cid:durableId="1810242939">
    <w:abstractNumId w:val="12"/>
  </w:num>
  <w:num w:numId="16" w16cid:durableId="1825392816">
    <w:abstractNumId w:val="10"/>
  </w:num>
  <w:num w:numId="17" w16cid:durableId="1734813735">
    <w:abstractNumId w:val="24"/>
  </w:num>
  <w:num w:numId="18" w16cid:durableId="1348749119">
    <w:abstractNumId w:val="15"/>
  </w:num>
  <w:num w:numId="19" w16cid:durableId="194192629">
    <w:abstractNumId w:val="23"/>
  </w:num>
  <w:num w:numId="20" w16cid:durableId="1502349872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125F"/>
    <w:rsid w:val="000043BC"/>
    <w:rsid w:val="00011BCA"/>
    <w:rsid w:val="0001296A"/>
    <w:rsid w:val="00020129"/>
    <w:rsid w:val="000317F5"/>
    <w:rsid w:val="00042F25"/>
    <w:rsid w:val="0005190C"/>
    <w:rsid w:val="000542EC"/>
    <w:rsid w:val="00057D38"/>
    <w:rsid w:val="00065DB7"/>
    <w:rsid w:val="00065F4E"/>
    <w:rsid w:val="00065F7D"/>
    <w:rsid w:val="000670B1"/>
    <w:rsid w:val="00070C9D"/>
    <w:rsid w:val="000737D1"/>
    <w:rsid w:val="00073A9F"/>
    <w:rsid w:val="0008116C"/>
    <w:rsid w:val="000814E3"/>
    <w:rsid w:val="00084E0C"/>
    <w:rsid w:val="000915C7"/>
    <w:rsid w:val="00094915"/>
    <w:rsid w:val="000952D3"/>
    <w:rsid w:val="000A65F8"/>
    <w:rsid w:val="000A7E2D"/>
    <w:rsid w:val="000B12AC"/>
    <w:rsid w:val="000C38E0"/>
    <w:rsid w:val="000C518C"/>
    <w:rsid w:val="000C5784"/>
    <w:rsid w:val="0010094B"/>
    <w:rsid w:val="001018D5"/>
    <w:rsid w:val="001043EE"/>
    <w:rsid w:val="00107431"/>
    <w:rsid w:val="00115A68"/>
    <w:rsid w:val="001161D0"/>
    <w:rsid w:val="001253B7"/>
    <w:rsid w:val="00147330"/>
    <w:rsid w:val="0016033E"/>
    <w:rsid w:val="00181EF2"/>
    <w:rsid w:val="00183D50"/>
    <w:rsid w:val="00190510"/>
    <w:rsid w:val="0019416C"/>
    <w:rsid w:val="001A520E"/>
    <w:rsid w:val="001B3042"/>
    <w:rsid w:val="001B7940"/>
    <w:rsid w:val="001C38BF"/>
    <w:rsid w:val="001D1A87"/>
    <w:rsid w:val="001E12AF"/>
    <w:rsid w:val="0020194F"/>
    <w:rsid w:val="00201E4B"/>
    <w:rsid w:val="00213D49"/>
    <w:rsid w:val="002153BB"/>
    <w:rsid w:val="00216651"/>
    <w:rsid w:val="00230C34"/>
    <w:rsid w:val="0024266C"/>
    <w:rsid w:val="00277071"/>
    <w:rsid w:val="002800CE"/>
    <w:rsid w:val="002810F7"/>
    <w:rsid w:val="00281C33"/>
    <w:rsid w:val="0028316C"/>
    <w:rsid w:val="00293077"/>
    <w:rsid w:val="00296C76"/>
    <w:rsid w:val="002A0E1A"/>
    <w:rsid w:val="002A2A53"/>
    <w:rsid w:val="002B1832"/>
    <w:rsid w:val="002B594D"/>
    <w:rsid w:val="002B7608"/>
    <w:rsid w:val="002D5B81"/>
    <w:rsid w:val="002D6D3C"/>
    <w:rsid w:val="002E6181"/>
    <w:rsid w:val="002F46AC"/>
    <w:rsid w:val="003011F3"/>
    <w:rsid w:val="00301D6E"/>
    <w:rsid w:val="003023E7"/>
    <w:rsid w:val="003061F0"/>
    <w:rsid w:val="00310C6D"/>
    <w:rsid w:val="00316551"/>
    <w:rsid w:val="00323745"/>
    <w:rsid w:val="003320E8"/>
    <w:rsid w:val="00333CA8"/>
    <w:rsid w:val="00333D34"/>
    <w:rsid w:val="00334D78"/>
    <w:rsid w:val="00340CFC"/>
    <w:rsid w:val="00340F83"/>
    <w:rsid w:val="003522B0"/>
    <w:rsid w:val="00355B5C"/>
    <w:rsid w:val="00357AF2"/>
    <w:rsid w:val="00364CEA"/>
    <w:rsid w:val="00371644"/>
    <w:rsid w:val="003718BC"/>
    <w:rsid w:val="00373F78"/>
    <w:rsid w:val="00392EC2"/>
    <w:rsid w:val="003936AA"/>
    <w:rsid w:val="00397586"/>
    <w:rsid w:val="003A73B5"/>
    <w:rsid w:val="003B62CE"/>
    <w:rsid w:val="003F5681"/>
    <w:rsid w:val="00400773"/>
    <w:rsid w:val="00411283"/>
    <w:rsid w:val="004152DE"/>
    <w:rsid w:val="004222EC"/>
    <w:rsid w:val="00426C46"/>
    <w:rsid w:val="0043172B"/>
    <w:rsid w:val="00445638"/>
    <w:rsid w:val="00445A48"/>
    <w:rsid w:val="00447B2E"/>
    <w:rsid w:val="0045377C"/>
    <w:rsid w:val="00462CA5"/>
    <w:rsid w:val="004713B3"/>
    <w:rsid w:val="00476666"/>
    <w:rsid w:val="00481B2D"/>
    <w:rsid w:val="004866A6"/>
    <w:rsid w:val="0049684E"/>
    <w:rsid w:val="004A1222"/>
    <w:rsid w:val="004A3F55"/>
    <w:rsid w:val="004B5FD8"/>
    <w:rsid w:val="004C223E"/>
    <w:rsid w:val="004D3A8D"/>
    <w:rsid w:val="004E23F2"/>
    <w:rsid w:val="004E6B90"/>
    <w:rsid w:val="0051795A"/>
    <w:rsid w:val="00521BE3"/>
    <w:rsid w:val="005255C3"/>
    <w:rsid w:val="00530B02"/>
    <w:rsid w:val="00535186"/>
    <w:rsid w:val="0054129C"/>
    <w:rsid w:val="0054177F"/>
    <w:rsid w:val="00550DFF"/>
    <w:rsid w:val="00554D4E"/>
    <w:rsid w:val="005552E9"/>
    <w:rsid w:val="0055543C"/>
    <w:rsid w:val="00564B10"/>
    <w:rsid w:val="0056617C"/>
    <w:rsid w:val="0057044C"/>
    <w:rsid w:val="00571601"/>
    <w:rsid w:val="00573031"/>
    <w:rsid w:val="00581F05"/>
    <w:rsid w:val="005954CA"/>
    <w:rsid w:val="00595B4E"/>
    <w:rsid w:val="005B0B8B"/>
    <w:rsid w:val="005C5E49"/>
    <w:rsid w:val="005D4450"/>
    <w:rsid w:val="005E22EC"/>
    <w:rsid w:val="005E2F5C"/>
    <w:rsid w:val="005E42BA"/>
    <w:rsid w:val="005E4EB9"/>
    <w:rsid w:val="005F24C5"/>
    <w:rsid w:val="005F330C"/>
    <w:rsid w:val="005F333B"/>
    <w:rsid w:val="005F488A"/>
    <w:rsid w:val="0060522F"/>
    <w:rsid w:val="00606C93"/>
    <w:rsid w:val="006142D7"/>
    <w:rsid w:val="00621EAC"/>
    <w:rsid w:val="00622979"/>
    <w:rsid w:val="006238A6"/>
    <w:rsid w:val="006246AB"/>
    <w:rsid w:val="006306CD"/>
    <w:rsid w:val="00635445"/>
    <w:rsid w:val="006505BE"/>
    <w:rsid w:val="00656030"/>
    <w:rsid w:val="0065687F"/>
    <w:rsid w:val="006640F7"/>
    <w:rsid w:val="00666D7E"/>
    <w:rsid w:val="00666DA5"/>
    <w:rsid w:val="00681B62"/>
    <w:rsid w:val="00681D28"/>
    <w:rsid w:val="00684E8E"/>
    <w:rsid w:val="00693D1C"/>
    <w:rsid w:val="006A11D4"/>
    <w:rsid w:val="006A3E47"/>
    <w:rsid w:val="006B4871"/>
    <w:rsid w:val="006B48A4"/>
    <w:rsid w:val="006B7C16"/>
    <w:rsid w:val="006C40B9"/>
    <w:rsid w:val="006D25E2"/>
    <w:rsid w:val="006E0E76"/>
    <w:rsid w:val="006E3382"/>
    <w:rsid w:val="006F1AF6"/>
    <w:rsid w:val="006F2152"/>
    <w:rsid w:val="006F57D7"/>
    <w:rsid w:val="006F6859"/>
    <w:rsid w:val="006F7F06"/>
    <w:rsid w:val="00700250"/>
    <w:rsid w:val="00722C5B"/>
    <w:rsid w:val="00734D45"/>
    <w:rsid w:val="007365EA"/>
    <w:rsid w:val="00751A88"/>
    <w:rsid w:val="007529E6"/>
    <w:rsid w:val="00764FE8"/>
    <w:rsid w:val="007756A1"/>
    <w:rsid w:val="007829B0"/>
    <w:rsid w:val="007939CA"/>
    <w:rsid w:val="007B7761"/>
    <w:rsid w:val="007C0136"/>
    <w:rsid w:val="007C69CF"/>
    <w:rsid w:val="007D68DD"/>
    <w:rsid w:val="007F01A3"/>
    <w:rsid w:val="007F17A1"/>
    <w:rsid w:val="007F1C84"/>
    <w:rsid w:val="007F622F"/>
    <w:rsid w:val="00800525"/>
    <w:rsid w:val="00806363"/>
    <w:rsid w:val="0081014B"/>
    <w:rsid w:val="00825E1A"/>
    <w:rsid w:val="0082709E"/>
    <w:rsid w:val="00842A85"/>
    <w:rsid w:val="00850CDE"/>
    <w:rsid w:val="008559B3"/>
    <w:rsid w:val="008567D9"/>
    <w:rsid w:val="00856A04"/>
    <w:rsid w:val="00860EBF"/>
    <w:rsid w:val="00861BEA"/>
    <w:rsid w:val="008725CC"/>
    <w:rsid w:val="008753AC"/>
    <w:rsid w:val="008804DB"/>
    <w:rsid w:val="00883A56"/>
    <w:rsid w:val="008A2014"/>
    <w:rsid w:val="008B2584"/>
    <w:rsid w:val="008B6B62"/>
    <w:rsid w:val="008B7CF4"/>
    <w:rsid w:val="008C03FF"/>
    <w:rsid w:val="008C33A7"/>
    <w:rsid w:val="008C57F8"/>
    <w:rsid w:val="008D12EB"/>
    <w:rsid w:val="008D7C71"/>
    <w:rsid w:val="008E1C88"/>
    <w:rsid w:val="008E66B3"/>
    <w:rsid w:val="008E759D"/>
    <w:rsid w:val="008F6A52"/>
    <w:rsid w:val="009023AF"/>
    <w:rsid w:val="00911A27"/>
    <w:rsid w:val="009257CF"/>
    <w:rsid w:val="00926980"/>
    <w:rsid w:val="0093689E"/>
    <w:rsid w:val="009405F2"/>
    <w:rsid w:val="0094454A"/>
    <w:rsid w:val="0094608C"/>
    <w:rsid w:val="009501FE"/>
    <w:rsid w:val="009522A0"/>
    <w:rsid w:val="00962BC1"/>
    <w:rsid w:val="00974700"/>
    <w:rsid w:val="00982468"/>
    <w:rsid w:val="00983409"/>
    <w:rsid w:val="00984D5E"/>
    <w:rsid w:val="00987F1B"/>
    <w:rsid w:val="00994E5E"/>
    <w:rsid w:val="00997899"/>
    <w:rsid w:val="009A0DC7"/>
    <w:rsid w:val="009A382F"/>
    <w:rsid w:val="009B20D9"/>
    <w:rsid w:val="009B7881"/>
    <w:rsid w:val="009E684C"/>
    <w:rsid w:val="009E7F4E"/>
    <w:rsid w:val="009F6789"/>
    <w:rsid w:val="009F7EA8"/>
    <w:rsid w:val="00A0704E"/>
    <w:rsid w:val="00A074C8"/>
    <w:rsid w:val="00A07708"/>
    <w:rsid w:val="00A127C3"/>
    <w:rsid w:val="00A13738"/>
    <w:rsid w:val="00A323F0"/>
    <w:rsid w:val="00A35591"/>
    <w:rsid w:val="00A43124"/>
    <w:rsid w:val="00A6325A"/>
    <w:rsid w:val="00A703B9"/>
    <w:rsid w:val="00A72366"/>
    <w:rsid w:val="00A84CF4"/>
    <w:rsid w:val="00AA03BD"/>
    <w:rsid w:val="00AB0FA5"/>
    <w:rsid w:val="00AB727F"/>
    <w:rsid w:val="00AC0F10"/>
    <w:rsid w:val="00AC75E6"/>
    <w:rsid w:val="00AF0630"/>
    <w:rsid w:val="00AF0F98"/>
    <w:rsid w:val="00AF4515"/>
    <w:rsid w:val="00B159A4"/>
    <w:rsid w:val="00B25AD0"/>
    <w:rsid w:val="00B4033F"/>
    <w:rsid w:val="00B42E8F"/>
    <w:rsid w:val="00B45A04"/>
    <w:rsid w:val="00B54681"/>
    <w:rsid w:val="00B57869"/>
    <w:rsid w:val="00B630BB"/>
    <w:rsid w:val="00B64974"/>
    <w:rsid w:val="00B66E75"/>
    <w:rsid w:val="00B71BFB"/>
    <w:rsid w:val="00B8404D"/>
    <w:rsid w:val="00BA1EAA"/>
    <w:rsid w:val="00BB177E"/>
    <w:rsid w:val="00BB1C40"/>
    <w:rsid w:val="00BB5A3F"/>
    <w:rsid w:val="00BB7812"/>
    <w:rsid w:val="00BC1027"/>
    <w:rsid w:val="00BC555F"/>
    <w:rsid w:val="00BD670E"/>
    <w:rsid w:val="00BE3E94"/>
    <w:rsid w:val="00BE7070"/>
    <w:rsid w:val="00BF056E"/>
    <w:rsid w:val="00C00A4B"/>
    <w:rsid w:val="00C03089"/>
    <w:rsid w:val="00C06BCE"/>
    <w:rsid w:val="00C134BE"/>
    <w:rsid w:val="00C2125F"/>
    <w:rsid w:val="00C22131"/>
    <w:rsid w:val="00C22933"/>
    <w:rsid w:val="00C22B87"/>
    <w:rsid w:val="00C23A40"/>
    <w:rsid w:val="00C25937"/>
    <w:rsid w:val="00C31C79"/>
    <w:rsid w:val="00C432B8"/>
    <w:rsid w:val="00C4738E"/>
    <w:rsid w:val="00C60446"/>
    <w:rsid w:val="00C60EC3"/>
    <w:rsid w:val="00C6382D"/>
    <w:rsid w:val="00C676B4"/>
    <w:rsid w:val="00C70C93"/>
    <w:rsid w:val="00C866A1"/>
    <w:rsid w:val="00C961F1"/>
    <w:rsid w:val="00CA4ACA"/>
    <w:rsid w:val="00CA56D8"/>
    <w:rsid w:val="00CC75D6"/>
    <w:rsid w:val="00CD0FC6"/>
    <w:rsid w:val="00CD2108"/>
    <w:rsid w:val="00CD25A2"/>
    <w:rsid w:val="00CE07A7"/>
    <w:rsid w:val="00CE7530"/>
    <w:rsid w:val="00CF228F"/>
    <w:rsid w:val="00D0767F"/>
    <w:rsid w:val="00D14B44"/>
    <w:rsid w:val="00D24148"/>
    <w:rsid w:val="00D24B39"/>
    <w:rsid w:val="00D43574"/>
    <w:rsid w:val="00D4363E"/>
    <w:rsid w:val="00D55227"/>
    <w:rsid w:val="00D55CDC"/>
    <w:rsid w:val="00D6253B"/>
    <w:rsid w:val="00D740C7"/>
    <w:rsid w:val="00D740E4"/>
    <w:rsid w:val="00D76A13"/>
    <w:rsid w:val="00D91A4A"/>
    <w:rsid w:val="00D9457C"/>
    <w:rsid w:val="00DA0831"/>
    <w:rsid w:val="00DA27E4"/>
    <w:rsid w:val="00DA3E0F"/>
    <w:rsid w:val="00DA5342"/>
    <w:rsid w:val="00DB04F8"/>
    <w:rsid w:val="00DC4A46"/>
    <w:rsid w:val="00DC4B12"/>
    <w:rsid w:val="00DD0E6E"/>
    <w:rsid w:val="00DE3395"/>
    <w:rsid w:val="00DE399C"/>
    <w:rsid w:val="00DF2C70"/>
    <w:rsid w:val="00E00AB6"/>
    <w:rsid w:val="00E0566F"/>
    <w:rsid w:val="00E10383"/>
    <w:rsid w:val="00E16306"/>
    <w:rsid w:val="00E21D41"/>
    <w:rsid w:val="00E2524F"/>
    <w:rsid w:val="00E26C92"/>
    <w:rsid w:val="00E41E87"/>
    <w:rsid w:val="00E461D3"/>
    <w:rsid w:val="00E50FE8"/>
    <w:rsid w:val="00E62F46"/>
    <w:rsid w:val="00E66B5E"/>
    <w:rsid w:val="00E7416B"/>
    <w:rsid w:val="00EA121F"/>
    <w:rsid w:val="00EA6B1C"/>
    <w:rsid w:val="00EC6F46"/>
    <w:rsid w:val="00EC6FB9"/>
    <w:rsid w:val="00ED3D3E"/>
    <w:rsid w:val="00ED7545"/>
    <w:rsid w:val="00EE3D4B"/>
    <w:rsid w:val="00EE6E7B"/>
    <w:rsid w:val="00EF43E4"/>
    <w:rsid w:val="00F0239A"/>
    <w:rsid w:val="00F04E2D"/>
    <w:rsid w:val="00F10738"/>
    <w:rsid w:val="00F12059"/>
    <w:rsid w:val="00F12927"/>
    <w:rsid w:val="00F13285"/>
    <w:rsid w:val="00F34A40"/>
    <w:rsid w:val="00F36032"/>
    <w:rsid w:val="00F375B0"/>
    <w:rsid w:val="00F52236"/>
    <w:rsid w:val="00F54612"/>
    <w:rsid w:val="00F564E6"/>
    <w:rsid w:val="00F6025E"/>
    <w:rsid w:val="00F60FF9"/>
    <w:rsid w:val="00F63EB0"/>
    <w:rsid w:val="00F6493F"/>
    <w:rsid w:val="00F67BAF"/>
    <w:rsid w:val="00F715B5"/>
    <w:rsid w:val="00F71DC8"/>
    <w:rsid w:val="00F91C3A"/>
    <w:rsid w:val="00F91DF3"/>
    <w:rsid w:val="00FA4DE7"/>
    <w:rsid w:val="00FA7FC4"/>
    <w:rsid w:val="00FD2820"/>
    <w:rsid w:val="00FE2BC6"/>
    <w:rsid w:val="00FE2F10"/>
    <w:rsid w:val="00FE438D"/>
    <w:rsid w:val="00FE695C"/>
    <w:rsid w:val="00FF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775298B6"/>
  <w15:docId w15:val="{2A22BF9A-9E7A-4B2B-95B2-97CBE7CB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sstext"/>
    <w:qFormat/>
    <w:rsid w:val="00E26C92"/>
    <w:pPr>
      <w:tabs>
        <w:tab w:val="left" w:pos="284"/>
        <w:tab w:val="left" w:pos="1418"/>
        <w:tab w:val="left" w:pos="2835"/>
        <w:tab w:val="left" w:pos="3969"/>
        <w:tab w:val="left" w:pos="4536"/>
        <w:tab w:val="left" w:pos="5103"/>
        <w:tab w:val="left" w:pos="5670"/>
        <w:tab w:val="right" w:pos="7938"/>
        <w:tab w:val="left" w:pos="8505"/>
        <w:tab w:val="left" w:pos="9072"/>
        <w:tab w:val="left" w:pos="9639"/>
        <w:tab w:val="right" w:pos="10206"/>
      </w:tabs>
      <w:suppressAutoHyphens/>
      <w:spacing w:after="160"/>
    </w:pPr>
    <w:rPr>
      <w:rFonts w:ascii="Calibri" w:eastAsia="Calibri" w:hAnsi="Calibri" w:cs="Times New Roman"/>
      <w:color w:val="262626" w:themeColor="text1" w:themeTint="D9"/>
      <w:sz w:val="21"/>
      <w:szCs w:val="19"/>
      <w:lang w:eastAsia="ar-SA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606C93"/>
    <w:pPr>
      <w:keepNext/>
      <w:keepLines/>
      <w:spacing w:after="320"/>
      <w:ind w:left="-426"/>
      <w:outlineLvl w:val="0"/>
    </w:pPr>
    <w:rPr>
      <w:rFonts w:asciiTheme="majorHAnsi" w:eastAsiaTheme="majorEastAsia" w:hAnsiTheme="majorHAnsi" w:cstheme="majorBidi"/>
      <w:b/>
      <w:bCs/>
      <w:color w:val="86B819"/>
      <w:sz w:val="40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0EC3"/>
    <w:pPr>
      <w:keepNext/>
      <w:keepLines/>
      <w:outlineLvl w:val="1"/>
    </w:pPr>
    <w:rPr>
      <w:rFonts w:eastAsiaTheme="majorEastAsia" w:cstheme="majorBidi"/>
      <w:b/>
      <w:bCs/>
      <w:sz w:val="25"/>
      <w:szCs w:val="25"/>
    </w:rPr>
  </w:style>
  <w:style w:type="paragraph" w:styleId="berschrift3">
    <w:name w:val="heading 3"/>
    <w:basedOn w:val="TextohneAbstand"/>
    <w:next w:val="TextohneAbstand"/>
    <w:link w:val="berschrift3Zchn"/>
    <w:autoRedefine/>
    <w:uiPriority w:val="9"/>
    <w:unhideWhenUsed/>
    <w:qFormat/>
    <w:rsid w:val="004152DE"/>
    <w:pPr>
      <w:ind w:left="284"/>
      <w:outlineLvl w:val="2"/>
    </w:pPr>
    <w:rPr>
      <w:rFonts w:ascii="Calibri Bold" w:hAnsi="Calibri Bold"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SdNT1">
    <w:name w:val="SdN_T1"/>
    <w:basedOn w:val="NormaleTabelle"/>
    <w:uiPriority w:val="99"/>
    <w:rsid w:val="005255C3"/>
    <w:rPr>
      <w:rFonts w:asciiTheme="majorHAnsi" w:hAnsiTheme="majorHAnsi"/>
      <w:color w:val="000000" w:themeColor="text1"/>
      <w:sz w:val="18"/>
    </w:rPr>
    <w:tblPr>
      <w:tblStyleRowBandSize w:val="1"/>
      <w:tblStyleColBandSize w:val="1"/>
    </w:tblPr>
    <w:tcPr>
      <w:shd w:val="clear" w:color="auto" w:fill="FFFFFF" w:themeFill="background1"/>
    </w:tcPr>
    <w:tblStylePr w:type="firstRow">
      <w:rPr>
        <w:rFonts w:asciiTheme="majorHAnsi" w:hAnsiTheme="majorHAnsi"/>
        <w:b/>
        <w:color w:val="FFFFFF" w:themeColor="background1"/>
        <w:sz w:val="18"/>
      </w:rPr>
      <w:tblPr/>
      <w:tcPr>
        <w:shd w:val="clear" w:color="auto" w:fill="86B819"/>
      </w:tcPr>
    </w:tblStylePr>
    <w:tblStylePr w:type="firstCol">
      <w:tblPr/>
      <w:tcPr>
        <w:shd w:val="clear" w:color="auto" w:fill="FFFFFF" w:themeFill="background1"/>
      </w:tcPr>
    </w:tblStylePr>
    <w:tblStylePr w:type="lastCol">
      <w:tblPr/>
      <w:tcPr>
        <w:tcBorders>
          <w:bottom w:val="nil"/>
        </w:tcBorders>
      </w:tcPr>
    </w:tblStylePr>
    <w:tblStylePr w:type="band1Vert">
      <w:tblPr/>
      <w:tcPr>
        <w:shd w:val="clear" w:color="auto" w:fill="ADCE60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rPr>
        <w:rFonts w:asciiTheme="majorHAnsi" w:hAnsiTheme="majorHAnsi"/>
        <w:color w:val="000000" w:themeColor="text1"/>
        <w:sz w:val="18"/>
      </w:rPr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ADCE60"/>
      </w:tcPr>
    </w:tblStylePr>
  </w:style>
  <w:style w:type="table" w:customStyle="1" w:styleId="SdN">
    <w:name w:val="SdN"/>
    <w:basedOn w:val="NormaleTabelle"/>
    <w:uiPriority w:val="99"/>
    <w:rsid w:val="00A703B9"/>
    <w:rPr>
      <w:rFonts w:asciiTheme="majorHAnsi" w:eastAsia="MS Mincho" w:hAnsiTheme="majorHAnsi" w:cs="Times New Roman"/>
      <w:sz w:val="18"/>
      <w:lang w:eastAsia="en-US"/>
    </w:rPr>
    <w:tblPr>
      <w:tblStyleRowBandSize w:val="1"/>
      <w:tblBorders>
        <w:bottom w:val="single" w:sz="4" w:space="0" w:color="ADCE60"/>
        <w:insideV w:val="single" w:sz="4" w:space="0" w:color="ADCE60"/>
      </w:tblBorders>
    </w:tblPr>
    <w:tcPr>
      <w:tcMar>
        <w:top w:w="108" w:type="dxa"/>
        <w:bottom w:w="108" w:type="dxa"/>
      </w:tcMar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18"/>
      </w:rPr>
      <w:tblPr/>
      <w:tcPr>
        <w:shd w:val="clear" w:color="auto" w:fill="86B819"/>
        <w:vAlign w:val="center"/>
      </w:tcPr>
    </w:tblStylePr>
    <w:tblStylePr w:type="lastRow">
      <w:tblPr/>
      <w:tcPr>
        <w:shd w:val="clear" w:color="auto" w:fill="FFFFFF"/>
      </w:tcPr>
    </w:tblStylePr>
    <w:tblStylePr w:type="band1Horz">
      <w:tblPr/>
      <w:tcPr>
        <w:shd w:val="clear" w:color="auto" w:fill="F7FAF1"/>
      </w:tcPr>
    </w:tblStylePr>
    <w:tblStylePr w:type="band2Horz">
      <w:tblPr/>
      <w:tcPr>
        <w:shd w:val="clear" w:color="auto" w:fill="D6E6B1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06C93"/>
    <w:rPr>
      <w:rFonts w:asciiTheme="majorHAnsi" w:eastAsiaTheme="majorEastAsia" w:hAnsiTheme="majorHAnsi" w:cstheme="majorBidi"/>
      <w:b/>
      <w:bCs/>
      <w:color w:val="86B819"/>
      <w:sz w:val="40"/>
      <w:szCs w:val="36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0EC3"/>
    <w:rPr>
      <w:rFonts w:ascii="Calibri" w:eastAsiaTheme="majorEastAsia" w:hAnsi="Calibri" w:cstheme="majorBidi"/>
      <w:b/>
      <w:bCs/>
      <w:color w:val="262626" w:themeColor="text1" w:themeTint="D9"/>
      <w:sz w:val="25"/>
      <w:szCs w:val="25"/>
      <w:lang w:eastAsia="ar-SA"/>
    </w:rPr>
  </w:style>
  <w:style w:type="paragraph" w:styleId="KeinLeerraum">
    <w:name w:val="No Spacing"/>
    <w:aliases w:val="Tabelle"/>
    <w:uiPriority w:val="1"/>
    <w:qFormat/>
    <w:rsid w:val="00C22B87"/>
    <w:pPr>
      <w:spacing w:line="210" w:lineRule="exact"/>
    </w:pPr>
    <w:rPr>
      <w:rFonts w:ascii="Calibri" w:eastAsia="Calibri" w:hAnsi="Calibri" w:cs="Times New Roman"/>
      <w:color w:val="0D0D0D" w:themeColor="text1" w:themeTint="F2"/>
      <w:sz w:val="18"/>
      <w:szCs w:val="22"/>
      <w:lang w:eastAsia="en-US"/>
    </w:rPr>
  </w:style>
  <w:style w:type="character" w:styleId="SchwacheHervorhebung">
    <w:name w:val="Subtle Emphasis"/>
    <w:aliases w:val="Bildunterschrift"/>
    <w:basedOn w:val="Absatz-Standardschriftart"/>
    <w:uiPriority w:val="19"/>
    <w:qFormat/>
    <w:rsid w:val="00666DA5"/>
    <w:rPr>
      <w:rFonts w:asciiTheme="majorHAnsi" w:hAnsiTheme="majorHAnsi"/>
      <w:i/>
      <w:iCs/>
      <w:color w:val="86B819"/>
      <w:sz w:val="18"/>
    </w:rPr>
  </w:style>
  <w:style w:type="numbering" w:customStyle="1" w:styleId="Aufzaehlung">
    <w:name w:val="Aufzaehlung"/>
    <w:basedOn w:val="KeineListe"/>
    <w:uiPriority w:val="99"/>
    <w:rsid w:val="00CD0FC6"/>
    <w:pPr>
      <w:numPr>
        <w:numId w:val="1"/>
      </w:numPr>
    </w:pPr>
  </w:style>
  <w:style w:type="table" w:customStyle="1" w:styleId="Style3">
    <w:name w:val="Style3"/>
    <w:basedOn w:val="NormaleTabelle"/>
    <w:uiPriority w:val="99"/>
    <w:rsid w:val="00EC6FB9"/>
    <w:rPr>
      <w:color w:val="86B819"/>
    </w:rPr>
    <w:tblPr/>
    <w:tblStylePr w:type="firstRow">
      <w:rPr>
        <w:color w:val="86B819"/>
      </w:rPr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6B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6BCE"/>
    <w:rPr>
      <w:rFonts w:ascii="Lucida Grande" w:eastAsia="Calibri" w:hAnsi="Lucida Grande" w:cs="Lucida Grande"/>
      <w:color w:val="0D0D0D" w:themeColor="text1" w:themeTint="F2"/>
      <w:sz w:val="18"/>
      <w:szCs w:val="18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60522F"/>
  </w:style>
  <w:style w:type="character" w:customStyle="1" w:styleId="berschrift3Zchn">
    <w:name w:val="Überschrift 3 Zchn"/>
    <w:basedOn w:val="Absatz-Standardschriftart"/>
    <w:link w:val="berschrift3"/>
    <w:uiPriority w:val="9"/>
    <w:rsid w:val="004152DE"/>
    <w:rPr>
      <w:rFonts w:ascii="Calibri Bold" w:eastAsia="Calibri" w:hAnsi="Calibri Bold" w:cs="Times New Roman"/>
      <w:bCs/>
      <w:color w:val="262626" w:themeColor="text1" w:themeTint="D9"/>
      <w:sz w:val="19"/>
      <w:szCs w:val="19"/>
      <w:lang w:eastAsia="ar-SA"/>
    </w:rPr>
  </w:style>
  <w:style w:type="paragraph" w:customStyle="1" w:styleId="EinfAbs">
    <w:name w:val="[Einf. Abs.]"/>
    <w:basedOn w:val="Standard"/>
    <w:uiPriority w:val="99"/>
    <w:rsid w:val="00397586"/>
    <w:pPr>
      <w:widowControl w:val="0"/>
      <w:suppressAutoHyphens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ja-JP"/>
    </w:rPr>
  </w:style>
  <w:style w:type="paragraph" w:customStyle="1" w:styleId="Deckblatt">
    <w:name w:val="Deckblatt"/>
    <w:qFormat/>
    <w:rsid w:val="00094915"/>
    <w:rPr>
      <w:rFonts w:ascii="Calibri" w:eastAsia="Calibri" w:hAnsi="Calibri" w:cs="Times New Roman"/>
      <w:color w:val="FFFFFF" w:themeColor="background1"/>
      <w:sz w:val="56"/>
      <w:szCs w:val="20"/>
      <w:lang w:eastAsia="ar-SA"/>
    </w:rPr>
  </w:style>
  <w:style w:type="paragraph" w:customStyle="1" w:styleId="DeckblattSubline">
    <w:name w:val="Deckblatt_Subline"/>
    <w:basedOn w:val="Deckblatt"/>
    <w:qFormat/>
    <w:rsid w:val="00094915"/>
    <w:rPr>
      <w:sz w:val="40"/>
    </w:rPr>
  </w:style>
  <w:style w:type="paragraph" w:customStyle="1" w:styleId="TabelleFarbe">
    <w:name w:val="Tabelle_Farbe"/>
    <w:basedOn w:val="TabelleFliesstext"/>
    <w:qFormat/>
    <w:rsid w:val="00B159A4"/>
    <w:rPr>
      <w:color w:val="31849B" w:themeColor="accent5" w:themeShade="BF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5227"/>
    <w:pPr>
      <w:spacing w:after="0"/>
    </w:pPr>
    <w:rPr>
      <w:rFonts w:ascii="Lucida Grande" w:hAnsi="Lucida Grande" w:cs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5227"/>
    <w:rPr>
      <w:rFonts w:ascii="Lucida Grande" w:eastAsia="Calibri" w:hAnsi="Lucida Grande" w:cs="Lucida Grande"/>
      <w:lang w:eastAsia="ar-SA"/>
    </w:rPr>
  </w:style>
  <w:style w:type="paragraph" w:styleId="berarbeitung">
    <w:name w:val="Revision"/>
    <w:hidden/>
    <w:uiPriority w:val="99"/>
    <w:semiHidden/>
    <w:rsid w:val="00D55227"/>
    <w:rPr>
      <w:rFonts w:ascii="Calibri" w:eastAsia="Calibri" w:hAnsi="Calibri" w:cs="Times New Roman"/>
      <w:sz w:val="19"/>
      <w:szCs w:val="20"/>
      <w:lang w:eastAsia="ar-SA"/>
    </w:rPr>
  </w:style>
  <w:style w:type="numbering" w:customStyle="1" w:styleId="ListezweiEbenen">
    <w:name w:val="Liste_zwei_Ebenen"/>
    <w:basedOn w:val="KeineListe"/>
    <w:uiPriority w:val="99"/>
    <w:rsid w:val="00CD0FC6"/>
    <w:pPr>
      <w:numPr>
        <w:numId w:val="2"/>
      </w:numPr>
    </w:pPr>
  </w:style>
  <w:style w:type="numbering" w:customStyle="1" w:styleId="Listeeinfach">
    <w:name w:val="Liste_einfach"/>
    <w:basedOn w:val="KeineListe"/>
    <w:uiPriority w:val="99"/>
    <w:rsid w:val="00CD0FC6"/>
    <w:pPr>
      <w:numPr>
        <w:numId w:val="3"/>
      </w:numPr>
    </w:pPr>
  </w:style>
  <w:style w:type="paragraph" w:styleId="Listennummer">
    <w:name w:val="List Number"/>
    <w:basedOn w:val="Standard"/>
    <w:uiPriority w:val="99"/>
    <w:unhideWhenUsed/>
    <w:rsid w:val="00CD0FC6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unhideWhenUsed/>
    <w:rsid w:val="00CD0FC6"/>
    <w:pPr>
      <w:numPr>
        <w:numId w:val="7"/>
      </w:numPr>
      <w:contextualSpacing/>
    </w:pPr>
  </w:style>
  <w:style w:type="paragraph" w:styleId="Aufzhlungszeichen">
    <w:name w:val="List Bullet"/>
    <w:basedOn w:val="Standard"/>
    <w:uiPriority w:val="99"/>
    <w:unhideWhenUsed/>
    <w:rsid w:val="00CD0FC6"/>
    <w:pPr>
      <w:numPr>
        <w:numId w:val="4"/>
      </w:numPr>
      <w:contextualSpacing/>
    </w:pPr>
  </w:style>
  <w:style w:type="paragraph" w:styleId="Aufzhlungszeichen2">
    <w:name w:val="List Bullet 2"/>
    <w:basedOn w:val="Standard"/>
    <w:autoRedefine/>
    <w:uiPriority w:val="99"/>
    <w:unhideWhenUsed/>
    <w:rsid w:val="00CD0FC6"/>
    <w:pPr>
      <w:numPr>
        <w:numId w:val="8"/>
      </w:numPr>
      <w:contextualSpacing/>
    </w:pPr>
  </w:style>
  <w:style w:type="paragraph" w:styleId="Liste2">
    <w:name w:val="List 2"/>
    <w:basedOn w:val="Standard"/>
    <w:uiPriority w:val="99"/>
    <w:unhideWhenUsed/>
    <w:rsid w:val="00B45A04"/>
    <w:pPr>
      <w:ind w:left="566" w:hanging="283"/>
      <w:contextualSpacing/>
    </w:pPr>
  </w:style>
  <w:style w:type="paragraph" w:styleId="Liste">
    <w:name w:val="List"/>
    <w:basedOn w:val="Standard"/>
    <w:uiPriority w:val="99"/>
    <w:unhideWhenUsed/>
    <w:rsid w:val="00B45A04"/>
    <w:pPr>
      <w:ind w:left="283" w:hanging="283"/>
      <w:contextualSpacing/>
    </w:pPr>
  </w:style>
  <w:style w:type="paragraph" w:styleId="Liste3">
    <w:name w:val="List 3"/>
    <w:basedOn w:val="Standard"/>
    <w:uiPriority w:val="99"/>
    <w:unhideWhenUsed/>
    <w:rsid w:val="00B45A04"/>
    <w:pPr>
      <w:ind w:left="849" w:hanging="283"/>
      <w:contextualSpacing/>
    </w:pPr>
  </w:style>
  <w:style w:type="paragraph" w:styleId="Liste5">
    <w:name w:val="List 5"/>
    <w:basedOn w:val="Standard"/>
    <w:uiPriority w:val="99"/>
    <w:unhideWhenUsed/>
    <w:rsid w:val="00B45A04"/>
    <w:pPr>
      <w:ind w:left="1415" w:hanging="283"/>
      <w:contextualSpacing/>
    </w:pPr>
  </w:style>
  <w:style w:type="paragraph" w:styleId="Aufzhlungszeichen3">
    <w:name w:val="List Bullet 3"/>
    <w:basedOn w:val="Standard"/>
    <w:uiPriority w:val="99"/>
    <w:unhideWhenUsed/>
    <w:rsid w:val="00CD0FC6"/>
    <w:pPr>
      <w:numPr>
        <w:numId w:val="5"/>
      </w:numPr>
      <w:contextualSpacing/>
    </w:pPr>
  </w:style>
  <w:style w:type="numbering" w:customStyle="1" w:styleId="ListeANU">
    <w:name w:val="Liste_ANU"/>
    <w:uiPriority w:val="99"/>
    <w:rsid w:val="00CD0FC6"/>
    <w:pPr>
      <w:numPr>
        <w:numId w:val="9"/>
      </w:numPr>
    </w:pPr>
  </w:style>
  <w:style w:type="paragraph" w:customStyle="1" w:styleId="Listeunsortiert">
    <w:name w:val="Liste_unsortiert"/>
    <w:basedOn w:val="Standard"/>
    <w:qFormat/>
    <w:rsid w:val="004C223E"/>
    <w:pPr>
      <w:numPr>
        <w:numId w:val="12"/>
      </w:numPr>
      <w:spacing w:after="80"/>
    </w:pPr>
    <w:rPr>
      <w:rFonts w:cs="Calibri"/>
    </w:rPr>
  </w:style>
  <w:style w:type="paragraph" w:customStyle="1" w:styleId="Listesortiert1">
    <w:name w:val="Liste_sortiert_1"/>
    <w:basedOn w:val="Standard"/>
    <w:qFormat/>
    <w:rsid w:val="004C223E"/>
    <w:pPr>
      <w:numPr>
        <w:numId w:val="11"/>
      </w:numPr>
      <w:spacing w:after="80"/>
      <w:ind w:left="568" w:hanging="284"/>
    </w:pPr>
    <w:rPr>
      <w:rFonts w:cs="Calibri"/>
    </w:rPr>
  </w:style>
  <w:style w:type="paragraph" w:customStyle="1" w:styleId="Listesortiert2">
    <w:name w:val="Liste_sortiert_2"/>
    <w:basedOn w:val="Standard"/>
    <w:qFormat/>
    <w:rsid w:val="004C223E"/>
    <w:pPr>
      <w:numPr>
        <w:numId w:val="10"/>
      </w:numPr>
      <w:spacing w:after="80"/>
    </w:pPr>
  </w:style>
  <w:style w:type="paragraph" w:customStyle="1" w:styleId="TextohneAbstand">
    <w:name w:val="Text_ohne_Abstand"/>
    <w:basedOn w:val="Standard"/>
    <w:qFormat/>
    <w:rsid w:val="006E0E76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5552E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A70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xersteZeile">
    <w:name w:val="Textbox_ersteZeile"/>
    <w:basedOn w:val="TextohneAbstand"/>
    <w:qFormat/>
    <w:rsid w:val="00635445"/>
    <w:pPr>
      <w:pBdr>
        <w:top w:val="single" w:sz="4" w:space="0" w:color="ADCE60"/>
      </w:pBdr>
    </w:pPr>
    <w:rPr>
      <w:color w:val="D6E6B1"/>
      <w:sz w:val="12"/>
    </w:rPr>
  </w:style>
  <w:style w:type="paragraph" w:customStyle="1" w:styleId="TabelleUeberschrift">
    <w:name w:val="Tabelle_Ueberschrift"/>
    <w:basedOn w:val="Standard"/>
    <w:next w:val="Standard"/>
    <w:qFormat/>
    <w:rsid w:val="00521BE3"/>
    <w:pPr>
      <w:outlineLvl w:val="0"/>
    </w:pPr>
    <w:rPr>
      <w:color w:val="7F7F7F" w:themeColor="text1" w:themeTint="80"/>
    </w:rPr>
  </w:style>
  <w:style w:type="paragraph" w:customStyle="1" w:styleId="Tabellezwischen">
    <w:name w:val="Tabelle_zwischen"/>
    <w:basedOn w:val="Standard"/>
    <w:qFormat/>
    <w:rsid w:val="007C0136"/>
    <w:pPr>
      <w:spacing w:after="0"/>
    </w:pPr>
    <w:rPr>
      <w:rFonts w:cs="Arial"/>
      <w:i/>
      <w:color w:val="404040" w:themeColor="text1" w:themeTint="BF"/>
      <w:sz w:val="8"/>
      <w:szCs w:val="18"/>
    </w:rPr>
  </w:style>
  <w:style w:type="paragraph" w:customStyle="1" w:styleId="Kastentext">
    <w:name w:val="Kastentext"/>
    <w:basedOn w:val="TextohneAbstand"/>
    <w:qFormat/>
    <w:rsid w:val="004B5FD8"/>
    <w:pPr>
      <w:spacing w:line="240" w:lineRule="exact"/>
    </w:pPr>
    <w:rPr>
      <w:color w:val="7F7F7F" w:themeColor="text1" w:themeTint="80"/>
      <w:spacing w:val="20"/>
      <w:sz w:val="16"/>
      <w:szCs w:val="16"/>
    </w:rPr>
  </w:style>
  <w:style w:type="paragraph" w:customStyle="1" w:styleId="Rubriktitel">
    <w:name w:val="Rubriktitel"/>
    <w:basedOn w:val="TextohneAbstand"/>
    <w:qFormat/>
    <w:rsid w:val="00A72366"/>
    <w:pPr>
      <w:jc w:val="right"/>
    </w:pPr>
    <w:rPr>
      <w:color w:val="7F7F7F" w:themeColor="text1" w:themeTint="80"/>
      <w:spacing w:val="3"/>
      <w:sz w:val="16"/>
      <w:szCs w:val="16"/>
    </w:rPr>
  </w:style>
  <w:style w:type="character" w:customStyle="1" w:styleId="Auszeichnung">
    <w:name w:val="Auszeichnung"/>
    <w:basedOn w:val="Absatz-Standardschriftart"/>
    <w:uiPriority w:val="1"/>
    <w:qFormat/>
    <w:rsid w:val="00F10738"/>
    <w:rPr>
      <w:rFonts w:asciiTheme="majorHAnsi" w:hAnsiTheme="majorHAnsi"/>
      <w:b/>
      <w:bCs/>
      <w:color w:val="262626" w:themeColor="text1" w:themeTint="D9"/>
      <w:spacing w:val="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10738"/>
    <w:rPr>
      <w:b/>
      <w:bCs/>
    </w:rPr>
  </w:style>
  <w:style w:type="paragraph" w:customStyle="1" w:styleId="TabelleFliesstext">
    <w:name w:val="Tabelle_Fliesstext"/>
    <w:basedOn w:val="TextohneAbstand"/>
    <w:qFormat/>
    <w:rsid w:val="00606C93"/>
    <w:rPr>
      <w:szCs w:val="18"/>
    </w:rPr>
  </w:style>
  <w:style w:type="paragraph" w:customStyle="1" w:styleId="Linien">
    <w:name w:val="Linien"/>
    <w:basedOn w:val="Standard"/>
    <w:next w:val="Standard"/>
    <w:qFormat/>
    <w:rsid w:val="00962BC1"/>
    <w:pPr>
      <w:spacing w:before="200"/>
      <w:jc w:val="both"/>
    </w:pPr>
    <w:rPr>
      <w:color w:val="86B819"/>
      <w:u w:val="single"/>
    </w:rPr>
  </w:style>
  <w:style w:type="paragraph" w:customStyle="1" w:styleId="Hinweis">
    <w:name w:val="Hinweis"/>
    <w:basedOn w:val="TextohneAbstand"/>
    <w:next w:val="TextohneAbstand"/>
    <w:qFormat/>
    <w:rsid w:val="00521BE3"/>
    <w:pPr>
      <w:jc w:val="center"/>
    </w:pPr>
    <w:rPr>
      <w:color w:val="E36C0A" w:themeColor="accent6" w:themeShade="BF"/>
    </w:rPr>
  </w:style>
  <w:style w:type="paragraph" w:customStyle="1" w:styleId="HinweisPfeil">
    <w:name w:val="Hinweis_Pfeil"/>
    <w:basedOn w:val="Hinweis"/>
    <w:qFormat/>
    <w:rsid w:val="007939CA"/>
    <w:pPr>
      <w:numPr>
        <w:numId w:val="13"/>
      </w:numPr>
      <w:jc w:val="left"/>
    </w:pPr>
    <w:rPr>
      <w:color w:val="0A491C"/>
    </w:rPr>
  </w:style>
  <w:style w:type="paragraph" w:customStyle="1" w:styleId="TabelleAufzhlung">
    <w:name w:val="Tabelle_Aufzählung"/>
    <w:basedOn w:val="TabelleFliesstext"/>
    <w:qFormat/>
    <w:rsid w:val="006246AB"/>
    <w:pPr>
      <w:numPr>
        <w:numId w:val="14"/>
      </w:numPr>
    </w:pPr>
    <w:rPr>
      <w:lang w:eastAsia="en-US"/>
    </w:rPr>
  </w:style>
  <w:style w:type="character" w:customStyle="1" w:styleId="WW8Num9z3">
    <w:name w:val="WW8Num9z3"/>
    <w:rsid w:val="00447B2E"/>
  </w:style>
  <w:style w:type="character" w:styleId="Kommentarzeichen">
    <w:name w:val="annotation reference"/>
    <w:uiPriority w:val="99"/>
    <w:semiHidden/>
    <w:unhideWhenUsed/>
    <w:rsid w:val="000519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190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190C"/>
    <w:rPr>
      <w:rFonts w:ascii="Calibri" w:eastAsia="Calibri" w:hAnsi="Calibri" w:cs="Times New Roman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693D1C"/>
    <w:pPr>
      <w:tabs>
        <w:tab w:val="clear" w:pos="284"/>
      </w:tabs>
      <w:suppressAutoHyphens w:val="0"/>
      <w:spacing w:after="200" w:line="276" w:lineRule="auto"/>
      <w:ind w:left="708"/>
    </w:pPr>
    <w:rPr>
      <w:color w:val="auto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93D1C"/>
    <w:pPr>
      <w:tabs>
        <w:tab w:val="clear" w:pos="284"/>
      </w:tabs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93D1C"/>
    <w:pPr>
      <w:widowControl w:val="0"/>
      <w:tabs>
        <w:tab w:val="clear" w:pos="284"/>
      </w:tabs>
      <w:spacing w:after="120"/>
      <w:ind w:left="72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6617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6617C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TabellenInhalt">
    <w:name w:val="Tabellen Inhalt"/>
    <w:basedOn w:val="Standard"/>
    <w:rsid w:val="006E0E76"/>
    <w:pPr>
      <w:widowControl w:val="0"/>
      <w:suppressLineNumbers/>
      <w:tabs>
        <w:tab w:val="clear" w:pos="284"/>
      </w:tabs>
      <w:spacing w:after="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unterstrichen">
    <w:name w:val="unterstrichen"/>
    <w:basedOn w:val="Absatz-Standardschriftart"/>
    <w:uiPriority w:val="1"/>
    <w:qFormat/>
    <w:rsid w:val="00962BC1"/>
    <w:rPr>
      <w:rFonts w:asciiTheme="majorHAnsi" w:hAnsiTheme="majorHAnsi"/>
      <w:color w:val="86B819"/>
      <w:sz w:val="21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3574"/>
    <w:pPr>
      <w:tabs>
        <w:tab w:val="left" w:pos="284"/>
      </w:tabs>
      <w:suppressAutoHyphens/>
      <w:spacing w:after="160" w:line="240" w:lineRule="auto"/>
    </w:pPr>
    <w:rPr>
      <w:b/>
      <w:bCs/>
      <w:color w:val="262626" w:themeColor="text1" w:themeTint="D9"/>
      <w:lang w:eastAsia="ar-SA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43574"/>
    <w:rPr>
      <w:rFonts w:ascii="Calibri" w:eastAsia="Calibri" w:hAnsi="Calibri" w:cs="Times New Roman"/>
      <w:b/>
      <w:bCs/>
      <w:color w:val="262626" w:themeColor="text1" w:themeTint="D9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3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77B3DF-9497-4718-835A-0EEE21C65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885</Words>
  <Characters>5581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Gesa</dc:creator>
  <cp:lastModifiedBy>Carmen Maier</cp:lastModifiedBy>
  <cp:revision>28</cp:revision>
  <cp:lastPrinted>2017-05-01T09:00:00Z</cp:lastPrinted>
  <dcterms:created xsi:type="dcterms:W3CDTF">2017-05-01T07:55:00Z</dcterms:created>
  <dcterms:modified xsi:type="dcterms:W3CDTF">2023-01-06T18:20:00Z</dcterms:modified>
</cp:coreProperties>
</file>